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2413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63BCA57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5ECE327C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>Groupement d’entreprises conjointes</w:t>
      </w:r>
    </w:p>
    <w:p w14:paraId="2773B8CF" w14:textId="77777777" w:rsidR="009A5587" w:rsidRPr="00B45358" w:rsidRDefault="009A5587" w:rsidP="009A5587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A5587" w:rsidRPr="00B45358" w14:paraId="29006387" w14:textId="77777777" w:rsidTr="00C31DBE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D85970C" w14:textId="77777777" w:rsidR="009A5587" w:rsidRPr="00B45358" w:rsidRDefault="009A5587" w:rsidP="00B8343B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A5587" w:rsidRPr="00B45358" w14:paraId="4F1C894D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13D71D8" w14:textId="77777777" w:rsidR="00B36945" w:rsidRPr="00B45358" w:rsidRDefault="00B36945" w:rsidP="00B36945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la remise en état du site suite à sinistre avec dégât des eaux</w:t>
            </w:r>
          </w:p>
          <w:p w14:paraId="35BDD837" w14:textId="77777777" w:rsidR="009A5587" w:rsidRPr="00B45358" w:rsidRDefault="009A5587" w:rsidP="00B8343B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</w:p>
        </w:tc>
      </w:tr>
      <w:tr w:rsidR="00C31DBE" w:rsidRPr="00B45358" w14:paraId="772F8644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4CC2837" w14:textId="77777777" w:rsidR="00C31DBE" w:rsidRPr="00B45358" w:rsidRDefault="00C31DBE" w:rsidP="00B8343B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C31DBE" w14:paraId="071A061F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53ED90F" w14:textId="77777777" w:rsidR="00C31DBE" w:rsidRDefault="00C31DBE" w:rsidP="0097675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C31DBE" w14:paraId="44CDB014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C697582" w14:textId="77777777" w:rsidR="00C31DBE" w:rsidRDefault="00C31DBE" w:rsidP="0097675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C31DBE" w14:paraId="4A4D40DA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C31DBE" w14:paraId="20A2D3FE" w14:textId="77777777" w:rsidTr="00976750">
              <w:tc>
                <w:tcPr>
                  <w:tcW w:w="3256" w:type="dxa"/>
                  <w:shd w:val="clear" w:color="auto" w:fill="auto"/>
                </w:tcPr>
                <w:p w14:paraId="21E8BD6B" w14:textId="6F04AB79" w:rsidR="00C31DBE" w:rsidRPr="00976750" w:rsidRDefault="001464E9" w:rsidP="00976750">
                  <w:pPr>
                    <w:rPr>
                      <w:rFonts w:cs="Tahoma"/>
                    </w:rPr>
                  </w:pPr>
                  <w:r w:rsidRPr="0097675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2F016D9F" wp14:editId="5480DF55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78B776A7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314FDB21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5F966192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2729FD0D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97675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0DD9B7D" w14:textId="77777777" w:rsidR="00C31DBE" w:rsidRPr="00976750" w:rsidRDefault="00C31DBE" w:rsidP="0097675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21AB78FD" w14:textId="77777777" w:rsidR="00C31DBE" w:rsidRDefault="00C31DBE" w:rsidP="00976750">
            <w:pPr>
              <w:snapToGrid w:val="0"/>
              <w:ind w:left="567" w:right="499"/>
              <w:jc w:val="center"/>
            </w:pPr>
          </w:p>
        </w:tc>
      </w:tr>
      <w:tr w:rsidR="00C31DBE" w:rsidRPr="00B45358" w14:paraId="58CFD7E0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0BDB4DA" w14:textId="77777777" w:rsidR="00C31DBE" w:rsidRPr="00B45358" w:rsidRDefault="00C31DBE" w:rsidP="00B8343B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A5587" w:rsidRPr="00B45358" w14:paraId="75D870FA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38998D8F" w14:textId="77777777" w:rsidR="009A5587" w:rsidRPr="00B45358" w:rsidRDefault="009A5587" w:rsidP="00B8343B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A5587" w:rsidRPr="00B45358" w14:paraId="1E7095B1" w14:textId="77777777" w:rsidTr="00C31DBE"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B731259" w14:textId="77777777" w:rsidR="009A5587" w:rsidRPr="00B45358" w:rsidRDefault="009A5587" w:rsidP="00B8343B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9A5587" w:rsidRPr="00B45358" w14:paraId="36B75703" w14:textId="77777777" w:rsidTr="00B8343B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893869F" w14:textId="77777777" w:rsidR="009A5587" w:rsidRPr="00B45358" w:rsidRDefault="009A5587" w:rsidP="00B8343B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EA054A2" w14:textId="77777777" w:rsidR="009A5587" w:rsidRPr="00B45358" w:rsidRDefault="009A5587" w:rsidP="00B8343B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</w:t>
                  </w:r>
                  <w:proofErr w:type="gramStart"/>
                  <w:r w:rsidRPr="00B45358">
                    <w:rPr>
                      <w:rFonts w:ascii="Marianne" w:hAnsi="Marianne"/>
                    </w:rPr>
                    <w:t>°:</w:t>
                  </w:r>
                  <w:proofErr w:type="gramEnd"/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57DBA0A5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1FAEB2F5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0C1432C1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DEBD01B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A9B8C46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C614BFF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5BAD450F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13F3EF8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25F86DD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5C58CCC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3291CCF5" w14:textId="77777777" w:rsidR="009A5587" w:rsidRPr="00B45358" w:rsidRDefault="009A5587" w:rsidP="00B8343B">
            <w:pPr>
              <w:rPr>
                <w:rFonts w:ascii="Marianne" w:hAnsi="Marianne"/>
              </w:rPr>
            </w:pPr>
          </w:p>
        </w:tc>
      </w:tr>
      <w:tr w:rsidR="009A5587" w:rsidRPr="00B45358" w14:paraId="7E11EA40" w14:textId="77777777" w:rsidTr="00C31DBE"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2B741A" w14:textId="77777777" w:rsidR="009A5587" w:rsidRPr="00B45358" w:rsidRDefault="009A5587" w:rsidP="00B8343B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10548D2B" w14:textId="77777777" w:rsidR="009A5587" w:rsidRPr="00B45358" w:rsidRDefault="009A5587" w:rsidP="009A5587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9A5587" w:rsidRPr="00B45358" w14:paraId="0255301D" w14:textId="77777777" w:rsidTr="00B8343B">
        <w:trPr>
          <w:trHeight w:val="1764"/>
        </w:trPr>
        <w:tc>
          <w:tcPr>
            <w:tcW w:w="9674" w:type="dxa"/>
            <w:shd w:val="clear" w:color="auto" w:fill="auto"/>
          </w:tcPr>
          <w:p w14:paraId="16B85E1A" w14:textId="77777777" w:rsidR="009A5587" w:rsidRDefault="009A5587" w:rsidP="00B8343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39FEB6C1" w14:textId="77777777" w:rsidR="009A5587" w:rsidRPr="00B45358" w:rsidRDefault="009A5587" w:rsidP="00B8343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7BB5E380" w14:textId="77777777" w:rsidR="009A5587" w:rsidRPr="00C54377" w:rsidRDefault="009A5587" w:rsidP="00B8343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16"/>
                <w:szCs w:val="16"/>
              </w:rPr>
            </w:pPr>
            <w:proofErr w:type="gramStart"/>
            <w:r w:rsidRPr="00B45358">
              <w:rPr>
                <w:rFonts w:ascii="Marianne" w:hAnsi="Marianne"/>
                <w:szCs w:val="20"/>
              </w:rPr>
              <w:t>en</w:t>
            </w:r>
            <w:proofErr w:type="gramEnd"/>
            <w:r w:rsidRPr="00B45358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0BE59A18" w14:textId="77777777" w:rsidR="009A5587" w:rsidRPr="00B45358" w:rsidRDefault="009A5587" w:rsidP="00B8343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2952ADBD" w14:textId="77777777" w:rsidR="00B36945" w:rsidRDefault="00B36945" w:rsidP="00B36945">
      <w:pPr>
        <w:rPr>
          <w:rFonts w:ascii="Marianne" w:hAnsi="Marianne"/>
          <w:b/>
          <w:szCs w:val="20"/>
        </w:rPr>
      </w:pPr>
      <w:r w:rsidRPr="001215FC">
        <w:rPr>
          <w:rFonts w:ascii="Marianne" w:hAnsi="Marianne"/>
          <w:szCs w:val="20"/>
        </w:rPr>
        <w:t>L’offre a été établie sur la base des conditions économiques en vigueur au mois de février 2026</w:t>
      </w:r>
      <w:r w:rsidRPr="001215FC">
        <w:rPr>
          <w:rFonts w:ascii="Marianne" w:hAnsi="Marianne"/>
          <w:b/>
          <w:szCs w:val="20"/>
        </w:rPr>
        <w:t xml:space="preserve"> (mois zéro)</w:t>
      </w:r>
    </w:p>
    <w:p w14:paraId="63DFED85" w14:textId="77777777" w:rsidR="00B36945" w:rsidRPr="001215FC" w:rsidRDefault="00B36945" w:rsidP="00B36945">
      <w:pPr>
        <w:rPr>
          <w:rFonts w:ascii="Marianne" w:hAnsi="Marianne"/>
          <w:szCs w:val="20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B36945" w:rsidRPr="001215FC" w14:paraId="147FCE8E" w14:textId="77777777" w:rsidTr="007E45A8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0A7FA8F" w14:textId="77777777" w:rsidR="00B36945" w:rsidRPr="001215FC" w:rsidRDefault="00B36945" w:rsidP="00300584">
            <w:pPr>
              <w:snapToGrid w:val="0"/>
              <w:ind w:left="57" w:hanging="57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szCs w:val="20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6744015C" w14:textId="77777777" w:rsidR="00B36945" w:rsidRPr="001215FC" w:rsidRDefault="00B36945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36F51637" w14:textId="77777777" w:rsidR="00B36945" w:rsidRPr="001215FC" w:rsidRDefault="00B36945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7362161E" w14:textId="77777777" w:rsidR="00B36945" w:rsidRPr="001215FC" w:rsidRDefault="00B36945" w:rsidP="00300584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14F76A72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72BB6077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1970B942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B36945" w:rsidRPr="001215FC" w14:paraId="2EA0DE89" w14:textId="77777777" w:rsidTr="007E45A8">
        <w:trPr>
          <w:gridAfter w:val="1"/>
          <w:wAfter w:w="30" w:type="dxa"/>
          <w:trHeight w:val="1017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5B9F8B" w14:textId="549F17D5" w:rsidR="00B36945" w:rsidRPr="001215FC" w:rsidRDefault="00B36945" w:rsidP="00300584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2A0473BC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07D8BDC8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20F543E7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7C3AA8C4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71695BB7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71F066B3" w14:textId="77777777" w:rsidR="00B36945" w:rsidRPr="001215FC" w:rsidRDefault="00B36945" w:rsidP="00300584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B36945" w:rsidRPr="00B45358" w14:paraId="688EEF01" w14:textId="77777777" w:rsidTr="007E45A8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C85EAD5" w14:textId="77777777" w:rsidR="00B36945" w:rsidRPr="001215FC" w:rsidRDefault="00B36945" w:rsidP="00300584">
            <w:pPr>
              <w:snapToGrid w:val="0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i/>
                <w:szCs w:val="20"/>
              </w:rPr>
              <w:t xml:space="preserve">Informations financières et comptables réservées au maître d’ouvrage </w:t>
            </w:r>
          </w:p>
        </w:tc>
      </w:tr>
      <w:tr w:rsidR="007E45A8" w:rsidRPr="00B45358" w14:paraId="53C4A6D5" w14:textId="77777777" w:rsidTr="007E45A8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6DAFA" w14:textId="77777777" w:rsidR="007E45A8" w:rsidRPr="00CD4B09" w:rsidRDefault="007E45A8" w:rsidP="007E45A8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TF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>
              <w:rPr>
                <w:rFonts w:ascii="Marianne" w:hAnsi="Marianne"/>
                <w:color w:val="000000"/>
                <w:szCs w:val="20"/>
              </w:rPr>
              <w:t>058974</w:t>
            </w:r>
          </w:p>
          <w:p w14:paraId="1E2B93F8" w14:textId="77777777" w:rsidR="007E45A8" w:rsidRPr="00CD4B09" w:rsidRDefault="007E45A8" w:rsidP="007E45A8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DF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0166-06-02</w:t>
            </w:r>
          </w:p>
          <w:p w14:paraId="08D86132" w14:textId="77777777" w:rsidR="007E45A8" w:rsidRPr="00CD4B09" w:rsidRDefault="007E45A8" w:rsidP="007E45A8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CC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>
              <w:rPr>
                <w:rFonts w:ascii="Marianne" w:hAnsi="Marianne"/>
                <w:color w:val="000000"/>
                <w:szCs w:val="20"/>
              </w:rPr>
              <w:t>DSJCPME057</w:t>
            </w:r>
          </w:p>
          <w:p w14:paraId="7015754E" w14:textId="77777777" w:rsidR="007E45A8" w:rsidRPr="00CD4B09" w:rsidRDefault="007E45A8" w:rsidP="007E45A8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G.M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36.02.02</w:t>
            </w:r>
          </w:p>
          <w:p w14:paraId="5D45F9E8" w14:textId="02422FBE" w:rsidR="007E45A8" w:rsidRPr="001215FC" w:rsidRDefault="007E45A8" w:rsidP="007E45A8">
            <w:pPr>
              <w:snapToGrid w:val="0"/>
              <w:rPr>
                <w:rFonts w:ascii="Marianne" w:hAnsi="Marianne"/>
                <w:szCs w:val="20"/>
                <w:highlight w:val="green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CPV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</w:t>
            </w:r>
            <w:r>
              <w:rPr>
                <w:rFonts w:ascii="Marianne" w:hAnsi="Marianne"/>
                <w:color w:val="000000"/>
                <w:szCs w:val="20"/>
              </w:rPr>
              <w:t xml:space="preserve"> </w:t>
            </w:r>
            <w:r w:rsidRPr="00CD4B09">
              <w:rPr>
                <w:rFonts w:ascii="Marianne" w:hAnsi="Marianne"/>
                <w:color w:val="000000"/>
                <w:szCs w:val="20"/>
              </w:rPr>
              <w:t>45453100-8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F46B9" w14:textId="77777777" w:rsidR="007E45A8" w:rsidRPr="00CD4B09" w:rsidRDefault="007E45A8" w:rsidP="007E45A8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Numéro d’identification du marché : </w:t>
            </w:r>
          </w:p>
          <w:p w14:paraId="0408FF54" w14:textId="77777777" w:rsidR="007E45A8" w:rsidRPr="00CD4B09" w:rsidRDefault="007E45A8" w:rsidP="007E45A8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</w:p>
          <w:p w14:paraId="6837DE01" w14:textId="77777777" w:rsidR="007E45A8" w:rsidRPr="00CD4B09" w:rsidRDefault="007E45A8" w:rsidP="007E45A8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N° d’EJ :</w:t>
            </w:r>
          </w:p>
          <w:p w14:paraId="424CB7D0" w14:textId="77777777" w:rsidR="007E45A8" w:rsidRPr="00CD4B09" w:rsidRDefault="007E45A8" w:rsidP="007E45A8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REFX : </w:t>
            </w:r>
            <w:r>
              <w:rPr>
                <w:rFonts w:ascii="Marianne" w:hAnsi="Marianne"/>
                <w:color w:val="000000"/>
                <w:szCs w:val="20"/>
              </w:rPr>
              <w:t xml:space="preserve"> B161411</w:t>
            </w:r>
          </w:p>
          <w:p w14:paraId="35673763" w14:textId="14346C2D" w:rsidR="007E45A8" w:rsidRPr="001215FC" w:rsidRDefault="007E45A8" w:rsidP="007E45A8">
            <w:pPr>
              <w:pStyle w:val="Standard"/>
              <w:tabs>
                <w:tab w:val="left" w:pos="960"/>
              </w:tabs>
              <w:ind w:right="567"/>
              <w:jc w:val="both"/>
              <w:rPr>
                <w:highlight w:val="green"/>
              </w:rPr>
            </w:pPr>
            <w:r w:rsidRPr="00CD4B09">
              <w:rPr>
                <w:color w:val="000000"/>
              </w:rPr>
              <w:t xml:space="preserve">Service exécutant (chorus pro) : </w:t>
            </w:r>
            <w:r w:rsidRPr="00CD4B09">
              <w:rPr>
                <w:rFonts w:cs="Arial"/>
                <w:bCs/>
                <w:color w:val="FF0000"/>
              </w:rPr>
              <w:t xml:space="preserve"> CGFDJUS054 </w:t>
            </w:r>
          </w:p>
        </w:tc>
      </w:tr>
    </w:tbl>
    <w:p w14:paraId="17043E56" w14:textId="29976E4F" w:rsidR="0065498B" w:rsidRDefault="0065498B">
      <w:pPr>
        <w:jc w:val="center"/>
        <w:sectPr w:rsidR="0065498B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</w:p>
    <w:p w14:paraId="18D8238A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36D824BF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>Groupement d’entreprises conjointes</w:t>
      </w:r>
    </w:p>
    <w:p w14:paraId="1D069565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6A7E577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209E0DA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2350C7C2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BEF73D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C3BA444" w14:textId="77777777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0" w:name="A0_p7_a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0"/>
          </w:p>
          <w:p w14:paraId="1719C881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532DC3D2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1DBE29A8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5F7DC06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6D0C1A0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044F02A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6260D4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CD8F8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ACC877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374C6C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1FA9A2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20C0AB92" w14:textId="77777777" w:rsidR="0065498B" w:rsidRPr="009A5587" w:rsidRDefault="0065498B">
      <w:pPr>
        <w:rPr>
          <w:rFonts w:ascii="Marianne" w:hAnsi="Marianne"/>
        </w:rPr>
      </w:pPr>
    </w:p>
    <w:p w14:paraId="1A82CE4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3631B591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72FD27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70A99E7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 w:rsidRPr="009A5587">
              <w:rPr>
                <w:rFonts w:ascii="Marianne" w:hAnsi="Marianne"/>
                <w:color w:val="000000"/>
                <w:sz w:val="28"/>
              </w:rPr>
              <w:t xml:space="preserve"> à l’article R .2191-60 du code de la commande publique </w:t>
            </w:r>
          </w:p>
        </w:tc>
      </w:tr>
      <w:tr w:rsidR="0065498B" w:rsidRPr="009A5587" w14:paraId="628743AD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C0F504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2228493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A3C312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23718FB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1" w:name="A0_p7_a1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1"/>
          </w:p>
          <w:p w14:paraId="46C657C9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72BAEEB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144CAF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1E21589" w14:textId="77777777" w:rsidR="0065498B" w:rsidRPr="009A5587" w:rsidRDefault="0065498B">
      <w:pPr>
        <w:jc w:val="center"/>
        <w:rPr>
          <w:rFonts w:ascii="Marianne" w:hAnsi="Marianne"/>
        </w:rPr>
      </w:pPr>
    </w:p>
    <w:p w14:paraId="4960EA08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6191938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5FF16C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54004307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BE9662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3769ADA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918361E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0E0D6D2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2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2"/>
          </w:p>
          <w:p w14:paraId="6C9DF96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1C046AD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81F3EFC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286441E0" w14:textId="77777777" w:rsidR="0065498B" w:rsidRPr="009A5587" w:rsidRDefault="0065498B">
      <w:pPr>
        <w:rPr>
          <w:rFonts w:ascii="Marianne" w:hAnsi="Marianne"/>
        </w:rPr>
      </w:pPr>
    </w:p>
    <w:p w14:paraId="293FFEDA" w14:textId="77777777" w:rsidR="0065498B" w:rsidRPr="009A5587" w:rsidRDefault="0065498B">
      <w:pPr>
        <w:rPr>
          <w:rFonts w:ascii="Marianne" w:hAnsi="Marianne"/>
        </w:rPr>
      </w:pPr>
    </w:p>
    <w:p w14:paraId="1720A7D2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67EA3354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5AD2E6B9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461F489E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EBFFB7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1D4868A1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931B24F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42926388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0501224A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178D281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D127B88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DE2B3A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91A1268" w14:textId="77777777" w:rsidR="0065498B" w:rsidRPr="009A5587" w:rsidRDefault="0065498B">
      <w:pPr>
        <w:jc w:val="center"/>
        <w:rPr>
          <w:rFonts w:ascii="Marianne" w:hAnsi="Marianne"/>
        </w:rPr>
      </w:pPr>
    </w:p>
    <w:p w14:paraId="0840FF52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408F909B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5EAB5D67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6F2B231D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Pr="009A5587">
        <w:rPr>
          <w:rFonts w:ascii="Marianne" w:hAnsi="Marianne"/>
          <w:b/>
          <w:sz w:val="24"/>
          <w:u w:val="single"/>
        </w:rPr>
        <w:t xml:space="preserve">Entreprises </w:t>
      </w:r>
      <w:proofErr w:type="gramStart"/>
      <w:r w:rsidRPr="009A5587">
        <w:rPr>
          <w:rFonts w:ascii="Marianne" w:hAnsi="Marianne"/>
          <w:b/>
          <w:sz w:val="24"/>
          <w:u w:val="single"/>
        </w:rPr>
        <w:t>groupées  conjointes</w:t>
      </w:r>
      <w:proofErr w:type="gramEnd"/>
      <w:r w:rsidRPr="009A5587">
        <w:rPr>
          <w:rFonts w:ascii="Marianne" w:hAnsi="Marianne"/>
          <w:b/>
          <w:sz w:val="24"/>
          <w:u w:val="single"/>
        </w:rPr>
        <w:t xml:space="preserve"> :</w:t>
      </w:r>
    </w:p>
    <w:p w14:paraId="64EF028C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4041AE2B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DC296B" w:rsidRPr="0037302D" w14:paraId="11BA7880" w14:textId="77777777" w:rsidTr="0037302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C38462" w14:textId="77777777" w:rsidR="00DC296B" w:rsidRPr="0037302D" w:rsidRDefault="00DC296B" w:rsidP="00271AFA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DC296B" w:rsidRPr="0037302D" w14:paraId="0491D2CC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AD724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E052AD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48496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35A89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C59D0D2" w14:textId="77777777" w:rsidTr="0037302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508E1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267C1C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80C1D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398F57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0E0EC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8B34A0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ACCAA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8262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40BFE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1F3EA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76D5F850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2C0C1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11D9B45E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="00DC296B"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7E928F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6305E6" w14:textId="77777777" w:rsidTr="0037302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A4166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BC19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33E675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104CE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ED1EC87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E6033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816842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2D90CA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C77B4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5F16B81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6BA95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B4B840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6023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65F34B2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1D75662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CF00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8628B7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B5EC5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13395D9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AC921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24B5E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D078476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8C87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52E9A17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A426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31CE99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0CF7629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4CDA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8323F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0397B45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71898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2B58777" w14:textId="77777777" w:rsidR="00DC296B" w:rsidRPr="009A5587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91A9309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877996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506DF9" w14:textId="77777777" w:rsidR="00DC296B" w:rsidRPr="009A5587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DC296B" w:rsidRPr="009A5587" w14:paraId="0C51B6F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ED262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3DDD456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CBCC39B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A8F1D2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</w:tr>
      <w:tr w:rsidR="00DC296B" w:rsidRPr="0037302D" w14:paraId="4BCED1DB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E50BF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F096564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83729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28AC0F9" w14:textId="77777777" w:rsidTr="0037302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55ACB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CF4FA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309B5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C3CC8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566BFC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19C7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7F7341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954CF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B568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8A8B32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D7110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2B5F39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4DE55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63B7A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316682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60AAFB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04D6C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B15AF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FB0C5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C413752" w14:textId="77777777" w:rsidTr="0037302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A6C9F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9E8669" w14:textId="77777777" w:rsidR="009A5587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06972B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A55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03CC8F1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56F58E4E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12E7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4501A3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40A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93CDB3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EB25DE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C9B5C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D26A7CB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0A98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2180D601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EA1A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EAC73D5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8E4AF5B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8355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93FB91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5C4F29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FFE07A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95377F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122E422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ACC3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D7583E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F9A7AC5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464A6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44A7FB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ED2A1D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7BCB9BB6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515DC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C876BB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23B3B5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5F805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646B5E79" w14:textId="77777777" w:rsidTr="00E06A60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219CF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D8F6F5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2AF64FA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C194C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675547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6E9B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20FE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9617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C194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34C0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7A2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0949D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6DBE6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E89D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B438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9F8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35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8742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AC2DF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6CFF3FE" w14:textId="77777777" w:rsidTr="00E06A60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1445B1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2C242D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18AD3A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E755B6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0DE7E8BD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D04A8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BC76B5E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C6EBE94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224E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49E60E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F82D2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DC296B" w:rsidRPr="009A5587" w14:paraId="440C2261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D85269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49DE3F04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E24511F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8F5D8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08FC4F3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3987AC65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683635C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37302D" w:rsidRPr="0037302D" w14:paraId="02643865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ED6EB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3BD3C0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DB467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5C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9707537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9D42E2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BFBF94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7A2A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04732BC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72493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D9FC9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A4D808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A492BD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4248F2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95C60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3B19D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BBF9B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06862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9FA9A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237F5F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55C431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5F92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B54C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3C0F4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7F93C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DA32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BC30FC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541510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CE96E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0436D35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40E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1B8931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F39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46CE9A3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14BEF5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2A211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F811B0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5C150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43B802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9AFE64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212B2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33C52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F7E89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FA2B00A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8388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0ADD5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F21696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9652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89D81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3E51933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51FE228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3E2B6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88D3337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F28950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8AB514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10AD689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895B6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2836D2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6FE837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0695C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62E2201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92F6A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C0E01B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063E20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ED5ECB3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7F7245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A31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6791E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9915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FB94A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66D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FB76B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0530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2E13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45FD6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6FCE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649A64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CD0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60E7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4D285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717B3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35F9F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681BD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4D15E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3017934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105B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785DC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3557EC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0E3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DD6A9D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3F3E638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D751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959A6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A9379C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6B4E3B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49031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BF56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84F6FE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59733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5A67FF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8F9C8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4E3449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CA89DA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750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85A12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25C47F2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04383A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EDEDA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2AC1E3D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4DE12E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5C2E193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E4E9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8BA6235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156412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D59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41B0F5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8993B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BF5AE2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B27B93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F8FD5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352BF56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D27C99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A6D183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6646F3EF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8FEA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31D220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5C6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D6F70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E8B6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69E1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B0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3A24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21452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B6B5D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6AADC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3999F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1AD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B05C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89D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85557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057188AB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272DF23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736AE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029798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27A1A8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44FDE22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94CB6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A4C32F7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84C1403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868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CB3F2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573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79AA254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AD991B6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B7DF0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13F3658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09E2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0F63F5B9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27684B29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8D67C39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37302D" w:rsidRPr="0037302D" w14:paraId="77868C4C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181D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31FDF5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8C879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DCB7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0EE38F4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C138D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AE8C6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D7F2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148B75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36E4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6A4D9F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0BA6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FF22B3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871BF3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C27F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E273B34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4B592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EA75D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B00E7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221BAD1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1703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17B3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03FAF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4A797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A37A1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08CA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59036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8E338B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0493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FD6B78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8ECCE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D583F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7638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315C3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18ACDDE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CA2B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5FAA8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D10CB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84AF10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E0CF5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4180E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259C0A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0D28C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FE1498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C2F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7197DE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7FFE568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107C20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76E46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A889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DFE3D4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B341EB3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098A74F9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1FB633EC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F2B8CE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40C6B29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9DDBB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002ACDC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11AE426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35172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3B03F8D0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BE799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34B5FD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A76C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9D114F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26D0F1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C2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85AC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C6FE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171CF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CADE63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66639C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AC45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FE76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4F9EA54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BE57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0288B6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77D0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8E08F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D075CE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29F7E1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BB62A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686762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6FBF3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79814C7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E84AF9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34FFB6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E6BB0C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A65E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0D499C1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71B291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58A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72402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61D77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494649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BE31B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469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EB5CF8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13202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2C4A9B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CAD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C066404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C37BE3B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89899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6F58F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75BA0ED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76447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AFEE9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05A9BF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1DCF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50F7D6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D740D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E04F8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956CD0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042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6ED0CE6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9CC2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4029CC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EA2F6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CD6283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5F8ECF7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8AD66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850F66D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50AA3D7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C4CD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85CB6D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FFF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E02D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F97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ECC4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EAFC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A612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5CDD25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40A02E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1F435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678F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C071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8789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5EE2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6F013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E1C9036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BA917B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46BCF77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702A90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1C20A0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60374BC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D54BA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9C3E596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B4B93DD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48689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A5A1C5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E4F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208D6E2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62AC1E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871D5CA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236685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0E8BE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CC6CF2A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220673AC" w14:textId="019383F9" w:rsidR="00DC296B" w:rsidRPr="009A5587" w:rsidRDefault="00DC296B" w:rsidP="00DC296B">
      <w:pPr>
        <w:ind w:left="-284"/>
        <w:rPr>
          <w:rFonts w:ascii="Marianne" w:hAnsi="Marianne"/>
        </w:rPr>
      </w:pPr>
      <w:proofErr w:type="gramStart"/>
      <w:r w:rsidRPr="009A5587">
        <w:rPr>
          <w:rFonts w:ascii="Marianne" w:hAnsi="Marianne"/>
          <w:szCs w:val="20"/>
        </w:rPr>
        <w:t>après</w:t>
      </w:r>
      <w:proofErr w:type="gramEnd"/>
      <w:r w:rsidRPr="009A5587">
        <w:rPr>
          <w:rFonts w:ascii="Marianne" w:hAnsi="Marianne"/>
          <w:szCs w:val="20"/>
        </w:rPr>
        <w:t xml:space="preserve"> avoir pris connaissance du Cahier des Clauses Administratives Particulières (CCAP) </w:t>
      </w:r>
      <w:r w:rsidR="00FF015E">
        <w:rPr>
          <w:rFonts w:ascii="Marianne" w:hAnsi="Marianne"/>
          <w:szCs w:val="20"/>
        </w:rPr>
        <w:t>du 29/01/2026</w:t>
      </w:r>
      <w:r w:rsidRPr="009A5587">
        <w:rPr>
          <w:rFonts w:ascii="Marianne" w:hAnsi="Marianne"/>
          <w:b/>
          <w:bCs/>
          <w:szCs w:val="20"/>
        </w:rPr>
        <w:t xml:space="preserve"> </w:t>
      </w:r>
      <w:r w:rsidRPr="009A5587">
        <w:rPr>
          <w:rFonts w:ascii="Marianne" w:hAnsi="Marianne"/>
          <w:szCs w:val="20"/>
        </w:rPr>
        <w:t xml:space="preserve">et des documents qui y sont mentionnés, </w:t>
      </w:r>
      <w:r w:rsidRPr="009A5587">
        <w:rPr>
          <w:rFonts w:ascii="Marianne" w:hAnsi="Marianne"/>
        </w:rPr>
        <w:t>nous engageons sans réserve, en tant que cotraitants groupés conjoints avec mandataire solidaire, représentés par :</w:t>
      </w:r>
    </w:p>
    <w:p w14:paraId="6C90593C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78BC4522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9B530BF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71BF1EA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proofErr w:type="gramStart"/>
      <w:r w:rsidRPr="009A5587">
        <w:rPr>
          <w:rFonts w:ascii="Marianne" w:hAnsi="Marianne"/>
        </w:rPr>
        <w:t>à</w:t>
      </w:r>
      <w:proofErr w:type="gramEnd"/>
      <w:r w:rsidRPr="009A5587">
        <w:rPr>
          <w:rFonts w:ascii="Marianne" w:hAnsi="Marianne"/>
        </w:rPr>
        <w:t xml:space="preserve"> exécuter les prestations </w:t>
      </w:r>
      <w:r w:rsidRPr="009A5587">
        <w:rPr>
          <w:rFonts w:ascii="Marianne" w:hAnsi="Marianne"/>
          <w:b/>
        </w:rPr>
        <w:t>du lot désigné en page 1</w:t>
      </w:r>
      <w:r w:rsidRPr="009A5587">
        <w:rPr>
          <w:rFonts w:ascii="Marianne" w:hAnsi="Marianne"/>
        </w:rPr>
        <w:t xml:space="preserve"> du présent Acte d'Engagement (AE) dans les conditions ci-après définies.</w:t>
      </w:r>
    </w:p>
    <w:p w14:paraId="361C98BE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021C78BC" w14:textId="77777777" w:rsidR="0065498B" w:rsidRPr="009A5587" w:rsidRDefault="00DC296B" w:rsidP="00DC296B">
      <w:pPr>
        <w:pStyle w:val="Paragraphe"/>
        <w:spacing w:before="0"/>
        <w:ind w:left="-284"/>
        <w:rPr>
          <w:rStyle w:val="Policepardfaut3"/>
          <w:rFonts w:ascii="Marianne" w:hAnsi="Marianne"/>
          <w:color w:val="000000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3" w:name="A1_p2B_a"/>
      <w:r w:rsidRPr="009A5587">
        <w:rPr>
          <w:rFonts w:ascii="Marianne" w:hAnsi="Marianne"/>
          <w:szCs w:val="20"/>
        </w:rPr>
        <w:t>180 jours</w:t>
      </w:r>
      <w:bookmarkEnd w:id="3"/>
      <w:r w:rsidRPr="009A5587">
        <w:rPr>
          <w:rFonts w:ascii="Marianne" w:hAnsi="Marianne"/>
          <w:szCs w:val="20"/>
        </w:rPr>
        <w:t xml:space="preserve"> à compter de la date limite de remise des plis fixée par le RC </w:t>
      </w:r>
      <w:r w:rsidRPr="009A5587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</w:t>
      </w:r>
    </w:p>
    <w:p w14:paraId="19507142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3E15A3DB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5F3BDFD9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17077920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14BE8CAE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9A5587">
        <w:rPr>
          <w:rFonts w:ascii="Marianne" w:hAnsi="Marianne"/>
          <w:sz w:val="20"/>
          <w:szCs w:val="20"/>
          <w:vertAlign w:val="subscript"/>
        </w:rPr>
        <w:t>0</w:t>
      </w:r>
      <w:r w:rsidRPr="009A5587">
        <w:rPr>
          <w:rFonts w:ascii="Marianne" w:hAnsi="Marianne"/>
          <w:sz w:val="20"/>
          <w:szCs w:val="20"/>
        </w:rPr>
        <w:t xml:space="preserve"> fixé en page 1 du présent AE.</w:t>
      </w:r>
    </w:p>
    <w:p w14:paraId="2627BD2A" w14:textId="77777777" w:rsidR="00B36945" w:rsidRDefault="00B36945" w:rsidP="00B36945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12D36C23" w14:textId="77777777" w:rsidR="001D4BA0" w:rsidRDefault="001D4BA0" w:rsidP="001D4BA0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n’est pas prévu de décomposition en tranche.</w:t>
      </w:r>
    </w:p>
    <w:p w14:paraId="302601A7" w14:textId="1D745451" w:rsidR="0065498B" w:rsidRPr="001D4BA0" w:rsidRDefault="0065498B" w:rsidP="001D4BA0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1D4BA0">
        <w:rPr>
          <w:rFonts w:ascii="Marianne" w:hAnsi="Marianne"/>
          <w:sz w:val="20"/>
          <w:szCs w:val="20"/>
        </w:rPr>
        <w:t xml:space="preserve">Les travaux du </w:t>
      </w:r>
      <w:r w:rsidRPr="001D4BA0">
        <w:rPr>
          <w:rFonts w:ascii="Marianne" w:hAnsi="Marianne"/>
          <w:b/>
          <w:sz w:val="20"/>
          <w:szCs w:val="20"/>
        </w:rPr>
        <w:t xml:space="preserve">lot </w:t>
      </w:r>
      <w:r w:rsidRPr="001D4BA0">
        <w:rPr>
          <w:rFonts w:ascii="Marianne" w:hAnsi="Marianne"/>
          <w:sz w:val="20"/>
          <w:szCs w:val="20"/>
        </w:rPr>
        <w:t>pour lequel nous nous engageons seront rémunérés par application d’un prix global et forfaitaire, en euros, égal à :</w:t>
      </w:r>
    </w:p>
    <w:tbl>
      <w:tblPr>
        <w:tblW w:w="0" w:type="auto"/>
        <w:tblInd w:w="-2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5498B" w:rsidRPr="001D4BA0" w14:paraId="64B0FEF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3D1A1FB0" w14:textId="77777777" w:rsidR="0065498B" w:rsidRPr="001D4BA0" w:rsidRDefault="0065498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szCs w:val="20"/>
              </w:rPr>
              <w:t>Montant hors TVA</w:t>
            </w:r>
            <w:r w:rsidRPr="001D4BA0">
              <w:rPr>
                <w:rFonts w:ascii="Marianne" w:hAnsi="Marianne"/>
                <w:b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E695F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  <w:p w14:paraId="2B5D3176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3F4E70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3F38BF84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75325997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27A3EC78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6B37FC0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02A20AF3" w14:textId="77777777">
        <w:tc>
          <w:tcPr>
            <w:tcW w:w="2338" w:type="dxa"/>
            <w:shd w:val="clear" w:color="auto" w:fill="auto"/>
            <w:vAlign w:val="center"/>
          </w:tcPr>
          <w:p w14:paraId="7F1811D3" w14:textId="77777777" w:rsidR="0065498B" w:rsidRPr="001D4BA0" w:rsidRDefault="0065498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70DAEA" w14:textId="77777777" w:rsidR="0065498B" w:rsidRPr="001D4BA0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B283C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eastAsia="Times New Roman" w:hAnsi="Marianne"/>
                <w:szCs w:val="20"/>
              </w:rPr>
              <w:t xml:space="preserve"> </w:t>
            </w:r>
            <w:proofErr w:type="gramStart"/>
            <w:r w:rsidRPr="001D4BA0">
              <w:rPr>
                <w:rFonts w:ascii="Marianne" w:hAnsi="Marianne"/>
                <w:szCs w:val="20"/>
              </w:rPr>
              <w:t>%,   </w:t>
            </w:r>
            <w:proofErr w:type="gramEnd"/>
            <w:r w:rsidRPr="001D4BA0">
              <w:rPr>
                <w:rFonts w:ascii="Marianne" w:hAnsi="Marianne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36ED9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  <w:p w14:paraId="151047A3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98F2A9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67EAEA89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D8ABFAE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EE840EA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F0F4585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6F31DDF5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A348733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338BEB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08B686D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7D3C0BE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671D0154" w14:textId="77777777" w:rsidR="0065498B" w:rsidRPr="001D4BA0" w:rsidRDefault="0065498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C8E122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  <w:p w14:paraId="5B71CB96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9C2B75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2EB8D89D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3A1AC69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C5FE5A0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5F90EC8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6502DD27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5ABD3B" w14:textId="77777777" w:rsidR="0065498B" w:rsidRPr="001D4BA0" w:rsidRDefault="0065498B">
            <w:pPr>
              <w:keepNext/>
              <w:snapToGrid w:val="0"/>
              <w:ind w:left="284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81A2AC5" w14:textId="77777777" w:rsidR="0065498B" w:rsidRPr="001D4BA0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79319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</w:tr>
      <w:tr w:rsidR="0065498B" w:rsidRPr="001D4BA0" w14:paraId="5CB8D727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EB0E6A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  <w:p w14:paraId="0994CBE8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F3D21" w14:textId="77777777" w:rsidR="0065498B" w:rsidRPr="001D4BA0" w:rsidRDefault="0065498B">
            <w:pPr>
              <w:snapToGrid w:val="0"/>
              <w:rPr>
                <w:rFonts w:ascii="Marianne" w:hAnsi="Marianne"/>
                <w:szCs w:val="20"/>
              </w:rPr>
            </w:pPr>
          </w:p>
        </w:tc>
      </w:tr>
    </w:tbl>
    <w:p w14:paraId="72AE2D0E" w14:textId="77777777" w:rsidR="001D4BA0" w:rsidRPr="001D4BA0" w:rsidRDefault="001D4BA0" w:rsidP="00B36945">
      <w:pPr>
        <w:rPr>
          <w:rFonts w:ascii="Marianne" w:hAnsi="Marianne"/>
          <w:szCs w:val="20"/>
        </w:rPr>
      </w:pPr>
    </w:p>
    <w:p w14:paraId="78C72D7C" w14:textId="77777777" w:rsidR="001D4BA0" w:rsidRPr="001D4BA0" w:rsidRDefault="001D4BA0" w:rsidP="001D4BA0">
      <w:pPr>
        <w:rPr>
          <w:rFonts w:ascii="Marianne" w:hAnsi="Marianne"/>
          <w:b/>
          <w:bCs/>
          <w:szCs w:val="20"/>
          <w:u w:val="single"/>
        </w:rPr>
      </w:pPr>
      <w:r w:rsidRPr="001D4BA0">
        <w:rPr>
          <w:rFonts w:ascii="Marianne" w:hAnsi="Marianne"/>
          <w:b/>
          <w:bCs/>
          <w:szCs w:val="20"/>
          <w:u w:val="single"/>
        </w:rPr>
        <w:t>Valorisation des prestations supplémentaires</w:t>
      </w:r>
    </w:p>
    <w:p w14:paraId="0C28ED21" w14:textId="77777777" w:rsidR="001D4BA0" w:rsidRPr="001D4BA0" w:rsidRDefault="001D4BA0" w:rsidP="001D4BA0">
      <w:pPr>
        <w:rPr>
          <w:szCs w:val="20"/>
        </w:rPr>
      </w:pPr>
    </w:p>
    <w:p w14:paraId="191DC0DD" w14:textId="77777777" w:rsidR="001D4BA0" w:rsidRPr="001D4BA0" w:rsidRDefault="001D4BA0" w:rsidP="001D4BA0">
      <w:pPr>
        <w:rPr>
          <w:szCs w:val="20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701"/>
        <w:gridCol w:w="1777"/>
      </w:tblGrid>
      <w:tr w:rsidR="001D4BA0" w:rsidRPr="001D4BA0" w14:paraId="1FB99AA9" w14:textId="77777777" w:rsidTr="00D600A9">
        <w:trPr>
          <w:trHeight w:val="620"/>
          <w:jc w:val="center"/>
        </w:trPr>
        <w:tc>
          <w:tcPr>
            <w:tcW w:w="6232" w:type="dxa"/>
            <w:shd w:val="clear" w:color="auto" w:fill="A5A5A5" w:themeFill="accent3"/>
            <w:vAlign w:val="center"/>
          </w:tcPr>
          <w:p w14:paraId="257CA8C4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bookmarkStart w:id="4" w:name="A2_1_p3B_a"/>
            <w:bookmarkStart w:id="5" w:name="_Hlk219298610"/>
            <w:bookmarkEnd w:id="4"/>
            <w:r w:rsidRPr="00F711C9">
              <w:rPr>
                <w:rFonts w:ascii="Marianne" w:hAnsi="Marianne" w:cs="Arial"/>
                <w:szCs w:val="20"/>
              </w:rPr>
              <w:t xml:space="preserve">PSE </w:t>
            </w:r>
          </w:p>
        </w:tc>
        <w:tc>
          <w:tcPr>
            <w:tcW w:w="1701" w:type="dxa"/>
            <w:shd w:val="clear" w:color="auto" w:fill="A5A5A5" w:themeFill="accent3"/>
            <w:vAlign w:val="center"/>
          </w:tcPr>
          <w:p w14:paraId="3A632FCF" w14:textId="77777777" w:rsidR="001D4BA0" w:rsidRPr="001D4BA0" w:rsidRDefault="001D4BA0" w:rsidP="00D600A9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HT</w:t>
            </w:r>
          </w:p>
        </w:tc>
        <w:tc>
          <w:tcPr>
            <w:tcW w:w="1777" w:type="dxa"/>
            <w:shd w:val="clear" w:color="auto" w:fill="A5A5A5" w:themeFill="accent3"/>
            <w:vAlign w:val="center"/>
          </w:tcPr>
          <w:p w14:paraId="0A2DF26B" w14:textId="77777777" w:rsidR="001D4BA0" w:rsidRPr="001D4BA0" w:rsidRDefault="001D4BA0" w:rsidP="00D600A9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TTC</w:t>
            </w:r>
          </w:p>
        </w:tc>
      </w:tr>
      <w:tr w:rsidR="001D4BA0" w:rsidRPr="00F711C9" w14:paraId="7E6FAECB" w14:textId="77777777" w:rsidTr="00D600A9">
        <w:trPr>
          <w:trHeight w:val="423"/>
          <w:jc w:val="center"/>
        </w:trPr>
        <w:tc>
          <w:tcPr>
            <w:tcW w:w="6232" w:type="dxa"/>
            <w:shd w:val="clear" w:color="auto" w:fill="auto"/>
          </w:tcPr>
          <w:p w14:paraId="2E6F0A2E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n°1</w:t>
            </w:r>
          </w:p>
        </w:tc>
        <w:tc>
          <w:tcPr>
            <w:tcW w:w="1701" w:type="dxa"/>
          </w:tcPr>
          <w:p w14:paraId="74E656CE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439D23B5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tr w:rsidR="001D4BA0" w:rsidRPr="00F711C9" w14:paraId="260945DE" w14:textId="77777777" w:rsidTr="00D600A9">
        <w:trPr>
          <w:trHeight w:val="407"/>
          <w:jc w:val="center"/>
        </w:trPr>
        <w:tc>
          <w:tcPr>
            <w:tcW w:w="6232" w:type="dxa"/>
            <w:shd w:val="clear" w:color="auto" w:fill="auto"/>
          </w:tcPr>
          <w:p w14:paraId="1D918BFF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n°2</w:t>
            </w:r>
          </w:p>
        </w:tc>
        <w:tc>
          <w:tcPr>
            <w:tcW w:w="1701" w:type="dxa"/>
          </w:tcPr>
          <w:p w14:paraId="73B47EFD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6E78A971" w14:textId="77777777" w:rsidR="001D4BA0" w:rsidRPr="00F711C9" w:rsidRDefault="001D4BA0" w:rsidP="00D600A9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bookmarkEnd w:id="5"/>
    </w:tbl>
    <w:p w14:paraId="5E5BFFA2" w14:textId="77777777" w:rsidR="001D4BA0" w:rsidRDefault="001D4BA0" w:rsidP="00B36945">
      <w:pPr>
        <w:rPr>
          <w:rFonts w:ascii="Marianne" w:hAnsi="Marianne"/>
        </w:rPr>
      </w:pPr>
    </w:p>
    <w:p w14:paraId="356D5B66" w14:textId="77777777" w:rsidR="006E5619" w:rsidRPr="001811F0" w:rsidRDefault="006E5619" w:rsidP="006E5619">
      <w:pPr>
        <w:spacing w:before="120" w:after="120"/>
        <w:rPr>
          <w:rFonts w:ascii="Marianne" w:hAnsi="Marianne"/>
          <w:kern w:val="0"/>
        </w:rPr>
      </w:pPr>
      <w:r w:rsidRPr="001811F0">
        <w:rPr>
          <w:rFonts w:ascii="Marianne" w:hAnsi="Marianne"/>
          <w:b/>
          <w:kern w:val="0"/>
        </w:rPr>
        <w:t>Décision du maître de l’ouvrage</w:t>
      </w:r>
    </w:p>
    <w:tbl>
      <w:tblPr>
        <w:tblW w:w="9653" w:type="dxa"/>
        <w:tblInd w:w="-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4"/>
        <w:gridCol w:w="1703"/>
        <w:gridCol w:w="1420"/>
        <w:gridCol w:w="3115"/>
        <w:gridCol w:w="130"/>
        <w:gridCol w:w="445"/>
        <w:gridCol w:w="499"/>
      </w:tblGrid>
      <w:tr w:rsidR="006E5619" w:rsidRPr="001811F0" w14:paraId="15A63A7A" w14:textId="77777777" w:rsidTr="00085ABB">
        <w:tc>
          <w:tcPr>
            <w:tcW w:w="9652" w:type="dxa"/>
            <w:gridSpan w:val="8"/>
            <w:shd w:val="clear" w:color="auto" w:fill="auto"/>
          </w:tcPr>
          <w:p w14:paraId="3F58169F" w14:textId="77777777" w:rsidR="006E5619" w:rsidRPr="001811F0" w:rsidRDefault="006E5619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 xml:space="preserve">Compte tenu de l’acceptation de la prestation supplémentaire éventuelle (P. S. E.) </w:t>
            </w:r>
          </w:p>
          <w:p w14:paraId="31689EF0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6A71BF62" w14:textId="77777777" w:rsidTr="00085ABB">
        <w:trPr>
          <w:trHeight w:val="424"/>
        </w:trPr>
        <w:tc>
          <w:tcPr>
            <w:tcW w:w="496" w:type="dxa"/>
            <w:shd w:val="clear" w:color="auto" w:fill="auto"/>
          </w:tcPr>
          <w:p w14:paraId="251E1345" w14:textId="77777777" w:rsidR="006E5619" w:rsidRPr="001811F0" w:rsidRDefault="006E5619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proofErr w:type="gramStart"/>
            <w:r w:rsidRPr="001811F0">
              <w:rPr>
                <w:rFonts w:ascii="Marianne" w:hAnsi="Marianne"/>
                <w:kern w:val="0"/>
              </w:rPr>
              <w:t>n</w:t>
            </w:r>
            <w:proofErr w:type="gramEnd"/>
            <w:r w:rsidRPr="001811F0">
              <w:rPr>
                <w:rFonts w:ascii="Marianne" w:hAnsi="Marianne"/>
                <w:kern w:val="0"/>
              </w:rPr>
              <w:t>°</w:t>
            </w:r>
          </w:p>
        </w:tc>
        <w:tc>
          <w:tcPr>
            <w:tcW w:w="3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DD5F358" w14:textId="77777777" w:rsidR="006E5619" w:rsidRPr="001811F0" w:rsidRDefault="006E5619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3E53010" w14:textId="77777777" w:rsidR="006E5619" w:rsidRPr="001811F0" w:rsidRDefault="006E5619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, le montant du marché est arrêté à :</w:t>
            </w:r>
          </w:p>
        </w:tc>
      </w:tr>
      <w:tr w:rsidR="006E5619" w:rsidRPr="001811F0" w14:paraId="1E219F09" w14:textId="77777777" w:rsidTr="00085ABB">
        <w:trPr>
          <w:trHeight w:val="100"/>
        </w:trPr>
        <w:tc>
          <w:tcPr>
            <w:tcW w:w="9652" w:type="dxa"/>
            <w:gridSpan w:val="8"/>
            <w:shd w:val="clear" w:color="auto" w:fill="auto"/>
          </w:tcPr>
          <w:p w14:paraId="28C8102F" w14:textId="77777777" w:rsidR="006E5619" w:rsidRPr="001811F0" w:rsidRDefault="006E5619" w:rsidP="00085ABB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3C6D7FFE" w14:textId="77777777" w:rsidTr="00085ABB">
        <w:trPr>
          <w:trHeight w:val="402"/>
        </w:trPr>
        <w:tc>
          <w:tcPr>
            <w:tcW w:w="5463" w:type="dxa"/>
            <w:gridSpan w:val="4"/>
            <w:shd w:val="clear" w:color="auto" w:fill="auto"/>
          </w:tcPr>
          <w:p w14:paraId="0ADEEC72" w14:textId="77777777" w:rsidR="006E5619" w:rsidRPr="001811F0" w:rsidRDefault="006E5619" w:rsidP="006E5619">
            <w:pPr>
              <w:keepNext/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hors TVA</w:t>
            </w:r>
            <w:r w:rsidRPr="001811F0">
              <w:rPr>
                <w:rFonts w:ascii="Marianne" w:hAnsi="Marianne"/>
                <w:b/>
                <w:kern w:val="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5219287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3FF18F7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10D7601E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4FD3F8F5" w14:textId="77777777" w:rsidR="006E5619" w:rsidRPr="001811F0" w:rsidRDefault="006E5619" w:rsidP="006E5619">
            <w:pPr>
              <w:keepNext/>
              <w:numPr>
                <w:ilvl w:val="0"/>
                <w:numId w:val="13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1202A600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0AA6FD0F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4346DE9F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05EF040D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318F1705" w14:textId="77777777" w:rsidR="006E5619" w:rsidRPr="001811F0" w:rsidRDefault="006E5619" w:rsidP="006E5619">
            <w:pPr>
              <w:keepNext/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972F687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A687F79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3A65FA44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3D7B17F3" w14:textId="77777777" w:rsidR="006E5619" w:rsidRPr="001811F0" w:rsidRDefault="006E5619" w:rsidP="006E5619">
            <w:pPr>
              <w:keepNext/>
              <w:numPr>
                <w:ilvl w:val="0"/>
                <w:numId w:val="13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3652AC14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1CA05D33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4F243083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646C386F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753ED306" w14:textId="77777777" w:rsidR="006E5619" w:rsidRPr="001811F0" w:rsidRDefault="006E5619" w:rsidP="006E5619">
            <w:pPr>
              <w:numPr>
                <w:ilvl w:val="0"/>
                <w:numId w:val="13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6328299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AC8CCF8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1AFA7FAD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26BDDB35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5C8F54C6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01B40594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7246A37A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35AB3216" w14:textId="77777777" w:rsidTr="00085ABB">
        <w:tc>
          <w:tcPr>
            <w:tcW w:w="2340" w:type="dxa"/>
            <w:gridSpan w:val="2"/>
            <w:tcBorders>
              <w:bottom w:val="single" w:sz="4" w:space="0" w:color="000001"/>
            </w:tcBorders>
            <w:shd w:val="clear" w:color="auto" w:fill="auto"/>
          </w:tcPr>
          <w:p w14:paraId="1700E019" w14:textId="77777777" w:rsidR="006E5619" w:rsidRPr="001811F0" w:rsidRDefault="006E5619" w:rsidP="00085ABB">
            <w:pPr>
              <w:keepNext/>
              <w:snapToGrid w:val="0"/>
              <w:ind w:left="284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17A1E72A" w14:textId="77777777" w:rsidR="006E5619" w:rsidRPr="001811F0" w:rsidRDefault="006E5619" w:rsidP="00085ABB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92E060F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6E5619" w:rsidRPr="001811F0" w14:paraId="46D8C6AA" w14:textId="77777777" w:rsidTr="00085ABB">
        <w:trPr>
          <w:trHeight w:val="482"/>
        </w:trPr>
        <w:tc>
          <w:tcPr>
            <w:tcW w:w="8708" w:type="dxa"/>
            <w:gridSpan w:val="6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3AD3828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75018EB" w14:textId="77777777" w:rsidR="006E5619" w:rsidRPr="001811F0" w:rsidRDefault="006E5619" w:rsidP="00085ABB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</w:tbl>
    <w:p w14:paraId="2FDEF223" w14:textId="77777777" w:rsidR="006E5619" w:rsidRDefault="006E5619" w:rsidP="00B36945">
      <w:pPr>
        <w:rPr>
          <w:rFonts w:ascii="Marianne" w:hAnsi="Marianne"/>
        </w:rPr>
      </w:pPr>
    </w:p>
    <w:p w14:paraId="0B151040" w14:textId="77777777" w:rsidR="00AA495E" w:rsidRPr="00FE266B" w:rsidRDefault="00AA495E" w:rsidP="00AA495E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421D2C90" w14:textId="77777777" w:rsidR="00AA495E" w:rsidRPr="00FE266B" w:rsidRDefault="00AA495E" w:rsidP="00AA495E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5718692D" w14:textId="76AA79C5" w:rsidR="00AA495E" w:rsidRPr="00B36945" w:rsidRDefault="001464E9" w:rsidP="00AA495E">
      <w:pPr>
        <w:pStyle w:val="Paragraphe"/>
        <w:keepNext/>
        <w:numPr>
          <w:ilvl w:val="0"/>
          <w:numId w:val="1"/>
        </w:numPr>
        <w:rPr>
          <w:rFonts w:ascii="Marianne" w:hAnsi="Marianne"/>
          <w:sz w:val="8"/>
          <w:szCs w:val="8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D7404E" wp14:editId="27175AE4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2065" r="571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F9E81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AA495E" w:rsidRPr="00B36945">
        <w:rPr>
          <w:rFonts w:ascii="Marianne" w:hAnsi="Marianne"/>
        </w:rPr>
        <w:t xml:space="preserve"> Le </w:t>
      </w:r>
      <w:bookmarkStart w:id="6" w:name="_Hlk182918939"/>
      <w:r w:rsidR="00AA495E" w:rsidRPr="00B36945">
        <w:rPr>
          <w:rFonts w:ascii="Marianne" w:hAnsi="Marianne"/>
        </w:rPr>
        <w:t xml:space="preserve">groupement </w:t>
      </w:r>
      <w:bookmarkEnd w:id="6"/>
      <w:r w:rsidR="00AA495E" w:rsidRPr="00B36945">
        <w:rPr>
          <w:rFonts w:ascii="Marianne" w:hAnsi="Marianne"/>
        </w:rPr>
        <w:t xml:space="preserve">désigné ci-avant ne prévoit pas de sous-traitance au moment de l’offre. </w:t>
      </w:r>
    </w:p>
    <w:p w14:paraId="18662CA1" w14:textId="48E7FA27" w:rsidR="00AA495E" w:rsidRPr="00FE266B" w:rsidRDefault="00AA495E" w:rsidP="00AA495E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  <w:r w:rsidRPr="00FE266B">
        <w:rPr>
          <w:rFonts w:ascii="Marianne" w:hAnsi="Marianne"/>
        </w:rPr>
        <w:t xml:space="preserve">Où </w:t>
      </w:r>
    </w:p>
    <w:p w14:paraId="22CAE000" w14:textId="0EFC2424" w:rsidR="00AA495E" w:rsidRPr="00FE266B" w:rsidRDefault="001464E9" w:rsidP="00AA495E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CADE7B" wp14:editId="0E2DD2C9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13335" r="952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43D7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AA495E" w:rsidRPr="00FE266B">
        <w:rPr>
          <w:rFonts w:eastAsia="Times New Roman"/>
          <w:sz w:val="18"/>
          <w:szCs w:val="18"/>
        </w:rPr>
        <w:t xml:space="preserve"> </w:t>
      </w:r>
      <w:r w:rsidR="00AA495E" w:rsidRPr="00FE266B">
        <w:rPr>
          <w:rFonts w:ascii="Marianne" w:hAnsi="Marianne"/>
        </w:rPr>
        <w:t xml:space="preserve">Le </w:t>
      </w:r>
      <w:r w:rsidR="00AA495E">
        <w:rPr>
          <w:rFonts w:ascii="Marianne" w:hAnsi="Marianne"/>
        </w:rPr>
        <w:t>groupement</w:t>
      </w:r>
      <w:r w:rsidR="00AA495E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5C002CBA" w14:textId="77777777" w:rsidR="00AA495E" w:rsidRPr="00FE266B" w:rsidRDefault="00AA495E" w:rsidP="00AA495E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0DC0B56A" w14:textId="626947D6" w:rsidR="00AA495E" w:rsidRPr="00B45358" w:rsidRDefault="001464E9" w:rsidP="00AA495E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EEF8" wp14:editId="2D02E072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1430" r="9525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7A332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AA495E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46971695" w14:textId="77777777" w:rsidR="00B36945" w:rsidRDefault="00AA495E" w:rsidP="00B36945">
      <w:pPr>
        <w:pStyle w:val="Paragraphe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  <w:bookmarkStart w:id="7" w:name="_Hlk183426921"/>
    </w:p>
    <w:p w14:paraId="10C133BF" w14:textId="2CCC852A" w:rsidR="002B73F9" w:rsidRDefault="00B36945" w:rsidP="00B36945">
      <w:pPr>
        <w:pStyle w:val="Paragraphe"/>
        <w:ind w:left="-284"/>
        <w:rPr>
          <w:rFonts w:ascii="Marianne" w:hAnsi="Marianne"/>
          <w:szCs w:val="20"/>
        </w:rPr>
      </w:pPr>
      <w:r>
        <w:rPr>
          <w:rFonts w:ascii="Marianne" w:hAnsi="Marianne"/>
          <w:szCs w:val="20"/>
        </w:rPr>
        <w:t>Le</w:t>
      </w:r>
      <w:r w:rsidR="00AA495E" w:rsidRPr="009A5587">
        <w:rPr>
          <w:rFonts w:ascii="Marianne" w:hAnsi="Marianne"/>
          <w:szCs w:val="20"/>
        </w:rPr>
        <w:t xml:space="preserve"> montant des travaux, en euros hors taxes, que nous envisageons de sous-traiter conformément à ces annexes est de :</w:t>
      </w:r>
    </w:p>
    <w:p w14:paraId="39AC54FF" w14:textId="77777777" w:rsidR="001D4BA0" w:rsidRDefault="001D4BA0" w:rsidP="00B36945">
      <w:pPr>
        <w:pStyle w:val="Paragraphe"/>
        <w:ind w:left="-284"/>
        <w:rPr>
          <w:rFonts w:ascii="Marianne" w:hAnsi="Marianne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1D4BA0" w:rsidRPr="00725443" w14:paraId="320FDFE0" w14:textId="77777777" w:rsidTr="001D4BA0">
        <w:trPr>
          <w:trHeight w:val="316"/>
          <w:tblHeader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E9BB814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6F1B73F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1D4BA0" w:rsidRPr="00725443" w14:paraId="65482D54" w14:textId="77777777" w:rsidTr="001D4BA0">
        <w:trPr>
          <w:trHeight w:val="316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60C751C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F579C1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24CBEFF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D4BA0" w:rsidRPr="00725443" w14:paraId="331A55D8" w14:textId="77777777" w:rsidTr="001D4BA0">
        <w:trPr>
          <w:trHeight w:val="316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FFD08D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F06D51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4E9E89D3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D4BA0" w:rsidRPr="00725443" w14:paraId="106F9F7E" w14:textId="77777777" w:rsidTr="001D4BA0">
        <w:trPr>
          <w:trHeight w:val="316"/>
          <w:jc w:val="center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5C126B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3B4945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C76B0F6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D4BA0" w:rsidRPr="00725443" w14:paraId="462B7CF6" w14:textId="77777777" w:rsidTr="001D4BA0">
        <w:tblPrEx>
          <w:tblCellMar>
            <w:top w:w="71" w:type="dxa"/>
            <w:bottom w:w="71" w:type="dxa"/>
          </w:tblCellMar>
        </w:tblPrEx>
        <w:trPr>
          <w:trHeight w:val="202"/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65B40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1D4BA0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275BC0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BF7A2C0" w14:textId="77777777" w:rsidR="001D4BA0" w:rsidRPr="00725443" w:rsidRDefault="001D4BA0" w:rsidP="00D600A9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1A35CEA7" w14:textId="77777777" w:rsidR="00AA495E" w:rsidRPr="009A5587" w:rsidRDefault="00AA495E" w:rsidP="001D4BA0">
      <w:pPr>
        <w:pStyle w:val="Paragraphe"/>
        <w:keepNext/>
        <w:keepLines/>
        <w:spacing w:after="120"/>
        <w:rPr>
          <w:rFonts w:ascii="Marianne" w:hAnsi="Marianne"/>
          <w:b/>
          <w:sz w:val="24"/>
        </w:rPr>
      </w:pPr>
    </w:p>
    <w:bookmarkEnd w:id="7"/>
    <w:p w14:paraId="02D6B4E2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1E60458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704146F6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3-1. Période de préparation</w:t>
      </w:r>
    </w:p>
    <w:p w14:paraId="2758D7DC" w14:textId="77777777" w:rsidR="002B73F9" w:rsidRDefault="002B73F9" w:rsidP="002B73F9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  <w:r w:rsidRPr="00FA5A85">
        <w:rPr>
          <w:rFonts w:ascii="Marianne" w:hAnsi="Marianne"/>
        </w:rPr>
        <w:t xml:space="preserve">Le délai de la période de préparation est fixé à </w:t>
      </w:r>
      <w:r w:rsidRPr="00FA5A85">
        <w:rPr>
          <w:rFonts w:ascii="Marianne" w:hAnsi="Marianne"/>
          <w:b/>
          <w:bCs/>
        </w:rPr>
        <w:t>1 mois</w:t>
      </w:r>
      <w:r w:rsidRPr="00FA5A85">
        <w:rPr>
          <w:rFonts w:ascii="Marianne" w:hAnsi="Marianne"/>
        </w:rPr>
        <w:t xml:space="preserve"> pour la tranche ferme ainsi que pour chaque tranche conditionnelle à compter de la date fixée par l’ordre de service du maître d’œuvre.</w:t>
      </w:r>
    </w:p>
    <w:p w14:paraId="165DE9EB" w14:textId="77777777" w:rsidR="002B73F9" w:rsidRPr="00FA5A85" w:rsidRDefault="002B73F9" w:rsidP="002B73F9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</w:p>
    <w:p w14:paraId="2BE396EE" w14:textId="77777777" w:rsidR="002B73F9" w:rsidRPr="00FA5A85" w:rsidRDefault="002B73F9" w:rsidP="002B73F9">
      <w:pPr>
        <w:ind w:left="-284"/>
        <w:rPr>
          <w:rFonts w:ascii="Marianne" w:hAnsi="Marianne"/>
        </w:rPr>
      </w:pPr>
      <w:r w:rsidRPr="00FA5A85">
        <w:rPr>
          <w:rFonts w:ascii="Marianne" w:hAnsi="Marianne"/>
        </w:rPr>
        <w:t>Le délai de la période de préparation n’est pas compris dans le délai d’exécution des travaux.</w:t>
      </w:r>
    </w:p>
    <w:p w14:paraId="1ACB1B04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3-2. Délai d'exécution des travaux</w:t>
      </w:r>
    </w:p>
    <w:p w14:paraId="10E58480" w14:textId="77777777" w:rsidR="002B73F9" w:rsidRPr="00B45358" w:rsidRDefault="002B73F9" w:rsidP="002B73F9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global d’exécution des travaux </w:t>
      </w:r>
      <w:r w:rsidRPr="00B45358">
        <w:rPr>
          <w:rFonts w:ascii="Marianne" w:hAnsi="Marianne"/>
          <w:b/>
        </w:rPr>
        <w:t>de l’ensemble des lots</w:t>
      </w:r>
      <w:r w:rsidRPr="00B45358">
        <w:rPr>
          <w:rFonts w:ascii="Marianne" w:hAnsi="Marianne"/>
        </w:rPr>
        <w:t xml:space="preserve"> e</w:t>
      </w:r>
      <w:r w:rsidRPr="00B45358">
        <w:rPr>
          <w:rFonts w:ascii="Marianne" w:hAnsi="Marianne"/>
          <w:color w:val="000000"/>
        </w:rPr>
        <w:t xml:space="preserve">st de </w:t>
      </w:r>
      <w:r w:rsidRPr="00CD05CF">
        <w:rPr>
          <w:rFonts w:ascii="Marianne" w:hAnsi="Marianne"/>
          <w:b/>
          <w:bCs/>
          <w:color w:val="000000"/>
        </w:rPr>
        <w:t>5</w:t>
      </w:r>
      <w:r w:rsidRPr="00B45358">
        <w:rPr>
          <w:rFonts w:ascii="Marianne" w:hAnsi="Marianne"/>
          <w:b/>
          <w:bCs/>
          <w:color w:val="000000"/>
        </w:rPr>
        <w:t xml:space="preserve"> mois</w:t>
      </w:r>
      <w:r w:rsidRPr="00B45358">
        <w:rPr>
          <w:rFonts w:ascii="Marianne" w:hAnsi="Marianne"/>
          <w:color w:val="000000"/>
        </w:rPr>
        <w:t xml:space="preserve"> à com</w:t>
      </w:r>
      <w:r w:rsidRPr="00B45358">
        <w:rPr>
          <w:rFonts w:ascii="Marianne" w:hAnsi="Marianne"/>
        </w:rPr>
        <w:t xml:space="preserve">pter de la date fixée par l’ordre de service invitant </w:t>
      </w:r>
      <w:r>
        <w:rPr>
          <w:rFonts w:ascii="Marianne" w:hAnsi="Marianne"/>
        </w:rPr>
        <w:t>chaque</w:t>
      </w:r>
      <w:r w:rsidRPr="00B45358">
        <w:rPr>
          <w:rFonts w:ascii="Marianne" w:hAnsi="Marianne"/>
        </w:rPr>
        <w:t xml:space="preserve"> titulaire à commencer l’exécution des travaux.</w:t>
      </w:r>
    </w:p>
    <w:p w14:paraId="5018E70F" w14:textId="77777777" w:rsidR="002B73F9" w:rsidRPr="00B45358" w:rsidRDefault="002B73F9" w:rsidP="002B73F9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d’exécution </w:t>
      </w:r>
      <w:r w:rsidRPr="00B45358">
        <w:rPr>
          <w:rFonts w:ascii="Marianne" w:hAnsi="Marianne"/>
          <w:b/>
        </w:rPr>
        <w:t>propre au lot</w:t>
      </w:r>
      <w:r w:rsidRPr="00B45358">
        <w:rPr>
          <w:rFonts w:ascii="Marianne" w:hAnsi="Marianne"/>
        </w:rPr>
        <w:t xml:space="preserve"> pour lequel </w:t>
      </w:r>
      <w:r w:rsidRPr="00B45358">
        <w:rPr>
          <w:rFonts w:ascii="Marianne" w:hAnsi="Marianne"/>
          <w:b/>
          <w:u w:val="single"/>
        </w:rPr>
        <w:t xml:space="preserve">je m'engage </w:t>
      </w:r>
      <w:r w:rsidRPr="00B45358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766CC6EC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3-3. Délai(s) distinct(s)</w:t>
      </w:r>
    </w:p>
    <w:p w14:paraId="461846EB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  <w:r w:rsidRPr="009A5587">
        <w:rPr>
          <w:rFonts w:ascii="Marianne" w:hAnsi="Marianne"/>
        </w:rPr>
        <w:t>Sans objet.</w:t>
      </w:r>
    </w:p>
    <w:p w14:paraId="2C657087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4A9AA5A3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29D139B4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Les modalités du règlement des comptes du marché sont spécifiées à l’article 3-2 du CCAP.</w:t>
      </w:r>
    </w:p>
    <w:p w14:paraId="5A9F7FE9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3F272856" w14:textId="77777777" w:rsidR="0065498B" w:rsidRPr="009A5587" w:rsidRDefault="0065498B">
      <w:pPr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 maître de l'ouvrage se libérera des sommes dues au titre du présent marché en faisant porter le montant au crédit du compte (</w:t>
      </w:r>
      <w:r w:rsidRPr="009A5587">
        <w:rPr>
          <w:rFonts w:ascii="Marianne" w:hAnsi="Marianne"/>
          <w:bCs/>
          <w:szCs w:val="20"/>
        </w:rPr>
        <w:t>joindre un RIB ou RIP</w:t>
      </w:r>
      <w:r w:rsidRPr="009A5587">
        <w:rPr>
          <w:rFonts w:ascii="Marianne" w:hAnsi="Marianne"/>
          <w:szCs w:val="20"/>
        </w:rPr>
        <w:t>) :</w:t>
      </w:r>
    </w:p>
    <w:p w14:paraId="5C43363E" w14:textId="77777777" w:rsidR="0065498B" w:rsidRPr="009A5587" w:rsidRDefault="0065498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08C494C9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984E1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9DB650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BEF4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E8CBB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8C95F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46238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72694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E19128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3EB4B9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7DB088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E260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8A9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46E5A1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8225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DF3CB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4BFA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707D8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30CA3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DAB1A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276491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52A51B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38E9E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5CD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AC379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DDA7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9ECDA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DE44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FE8F5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CD26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03CF56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3CD4850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444E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78CB4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63D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0AF2DA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785E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10703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5BDE5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06C4DD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F34CC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1D66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59E57C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6AEB0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6C342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E4E2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A89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254B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808F9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68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1E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04E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5F64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EB2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02BD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DA3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7D656A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C6B6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643272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2DF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FA9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95C47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2B998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9A4B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542D5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05C31E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BF2657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8E67F9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CAE21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F3B46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B4B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22DF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F141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64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54C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B89B0D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1562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7623B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346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7F4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32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C31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B4C767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F68F7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626BA6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DBA28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9AF17D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D31D5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A97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6C9B185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7FA3451F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2AC2C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23B089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C592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1F6926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FB61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B1965B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85F59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FD06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FD5C75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B5BA5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5E44E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FD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E1ECA3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3FC1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134D2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8D0C3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BDC8A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C9E6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A9355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98866C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7EAB6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082D7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E9D1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DFD09E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7152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1A23D1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DAED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9D91D1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93D92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A1924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F2F6C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80EBF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8E4AF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CEB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426BC0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08069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1F49C0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EF2E5D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6790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2C63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0E450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D1AED5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011A2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F9269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15F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98BE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89B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9A7DF6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28A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066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BA4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5B0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BB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983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C12E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3BD159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F1D8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1660D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D554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D110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5244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CD225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D1012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CAA2CA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780C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23546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C180B29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8AC01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9CC3D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56AE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1521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681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4E7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141C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5A6922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2B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5BE8A4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BE3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E706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6A7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411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DE6DB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84C2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2572BE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70E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43F03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6086E9F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AEE5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DAFAA47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14A69A6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245C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EB6AA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A67A1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68108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7DE9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68924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1BFDF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8EAE5D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FD0299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311A8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9D4889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7C1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80A8C0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ABAB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01D03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FD846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0AAD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A776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85A5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EB64AC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41E68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D9FC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64B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5DF01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D12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E4E353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5EBE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B3C6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E268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6E22F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F4C051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5D15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2FCFD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661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44DC4C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8389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F9980C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26C84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810A76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F2E5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E4CB3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5D4C54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EE47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64A56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3C30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CE3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0225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2BE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D87D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425C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539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A193F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6CE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11D9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406A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026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2278B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EC3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363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688B71F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E60E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737F9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A1B1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C1036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4FEFD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541FC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38D2A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F1D3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441A4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B23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5CDC3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83F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C7D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AED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40DE4C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EA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4D8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0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B56B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A48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1E0168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CCD506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B922F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4424CB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F5405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23B2C3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BF14A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896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E860CBA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27A32C44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 xml:space="preserve">Toutefois, le maître de l'ouvrage se libérera des sommes dues aux sous-traitants payés </w:t>
      </w:r>
      <w:proofErr w:type="gramStart"/>
      <w:r w:rsidRPr="009A5587">
        <w:rPr>
          <w:rFonts w:ascii="Marianne" w:hAnsi="Marianne"/>
          <w:szCs w:val="20"/>
        </w:rPr>
        <w:t>directement  en</w:t>
      </w:r>
      <w:proofErr w:type="gramEnd"/>
      <w:r w:rsidRPr="009A5587">
        <w:rPr>
          <w:rFonts w:ascii="Marianne" w:hAnsi="Marianne"/>
          <w:szCs w:val="20"/>
        </w:rPr>
        <w:t xml:space="preserve"> faisant porter les montants au crédit des comptes désignés dans les annexes, les actes spéciaux ou leurs avenants.</w:t>
      </w:r>
    </w:p>
    <w:p w14:paraId="39E5E75F" w14:textId="77777777" w:rsidR="00AA495E" w:rsidRPr="009A5587" w:rsidRDefault="00AA495E" w:rsidP="00AA495E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4-2. Avance</w:t>
      </w:r>
    </w:p>
    <w:p w14:paraId="3DF1912C" w14:textId="54E959F9" w:rsidR="0065498B" w:rsidRDefault="00AA495E" w:rsidP="002B73F9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 xml:space="preserve">Pour les </w:t>
      </w:r>
      <w:r w:rsidR="002B73F9">
        <w:rPr>
          <w:rFonts w:ascii="Marianne" w:hAnsi="Marianne"/>
          <w:szCs w:val="20"/>
        </w:rPr>
        <w:t>tranches</w:t>
      </w:r>
      <w:r w:rsidRPr="009A5587">
        <w:rPr>
          <w:rFonts w:ascii="Marianne" w:hAnsi="Marianne"/>
          <w:szCs w:val="20"/>
        </w:rPr>
        <w:t xml:space="preserve"> dont le montant hors TVA du marché est supérieur à 50 000 €, une avance est accordée au titulaire, chaque cotraitant doit préciser ci-après s'il souhaite la percevoir</w:t>
      </w:r>
    </w:p>
    <w:p w14:paraId="23591086" w14:textId="77777777" w:rsidR="001D4BA0" w:rsidRPr="009A5587" w:rsidRDefault="001D4BA0" w:rsidP="001D4BA0">
      <w:pPr>
        <w:keepNext/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1D4BA0" w:rsidRPr="009A5587" w14:paraId="0FF2D1FD" w14:textId="77777777" w:rsidTr="00D600A9">
        <w:trPr>
          <w:trHeight w:val="313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ADBBAA0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A934CB6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1D4BA0" w:rsidRPr="009A5587" w14:paraId="5F887632" w14:textId="77777777" w:rsidTr="00D600A9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716E91A7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D69D18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9556B12" w14:textId="77777777" w:rsidR="001D4BA0" w:rsidRDefault="001D4BA0" w:rsidP="00D600A9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5CF98B12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 </w:t>
            </w:r>
          </w:p>
          <w:p w14:paraId="6C59235A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AE3087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1D4BA0" w:rsidRPr="009A5587" w14:paraId="51A963EA" w14:textId="77777777" w:rsidTr="00D600A9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2B3D20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D4A9C0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380FC45" w14:textId="77777777" w:rsidR="001D4BA0" w:rsidRDefault="001D4BA0" w:rsidP="00D600A9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365AD4E2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5B8A5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1D4BA0" w:rsidRPr="009A5587" w14:paraId="30563E8F" w14:textId="77777777" w:rsidTr="00D600A9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6AD6E8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C36663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63BB138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5B0A6F3C" w14:textId="77777777" w:rsidR="001D4BA0" w:rsidRPr="00725443" w:rsidRDefault="001D4BA0" w:rsidP="00D600A9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5A2BFC" w14:textId="77777777" w:rsidR="001D4BA0" w:rsidRPr="00D05626" w:rsidRDefault="001D4BA0" w:rsidP="00D600A9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E557D44" w14:textId="77777777" w:rsidR="002B73F9" w:rsidRPr="009A5587" w:rsidRDefault="002B73F9" w:rsidP="002B73F9">
      <w:pPr>
        <w:spacing w:before="120"/>
        <w:ind w:left="-284"/>
        <w:rPr>
          <w:rFonts w:ascii="Marianne" w:hAnsi="Marianne"/>
        </w:rPr>
      </w:pPr>
    </w:p>
    <w:p w14:paraId="775B2796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A5587">
        <w:rPr>
          <w:rFonts w:ascii="Marianne" w:hAnsi="Marianne"/>
        </w:rPr>
        <w:t>ARTICLE 5. ENGAGEMENT CLAUSE D’INSERTION</w:t>
      </w:r>
    </w:p>
    <w:p w14:paraId="7F0AA731" w14:textId="77777777" w:rsidR="0065498B" w:rsidRPr="009A5587" w:rsidRDefault="0065498B">
      <w:pPr>
        <w:ind w:left="-283"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szCs w:val="20"/>
        </w:rPr>
        <w:t>Le titulaire :</w:t>
      </w:r>
    </w:p>
    <w:p w14:paraId="56BCECD3" w14:textId="77777777" w:rsidR="0065498B" w:rsidRPr="009A5587" w:rsidRDefault="0065498B">
      <w:pPr>
        <w:spacing w:after="200"/>
        <w:contextualSpacing/>
        <w:rPr>
          <w:rFonts w:ascii="Marianne" w:eastAsia="Calibri" w:hAnsi="Marianne"/>
          <w:szCs w:val="20"/>
        </w:rPr>
      </w:pPr>
    </w:p>
    <w:p w14:paraId="28D63564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DÉCLARE</w:t>
      </w:r>
      <w:r w:rsidRPr="009A5587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954132">
        <w:rPr>
          <w:rFonts w:ascii="Marianne" w:eastAsia="Calibri" w:hAnsi="Marianne"/>
          <w:szCs w:val="20"/>
        </w:rPr>
        <w:t>2</w:t>
      </w:r>
      <w:r w:rsidRPr="009A5587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3CCB15E5" w14:textId="77777777" w:rsidR="0065498B" w:rsidRPr="009A5587" w:rsidRDefault="0065498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5613C07E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S’ENGAGE</w:t>
      </w:r>
      <w:r w:rsidRPr="009A5587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D80579">
        <w:rPr>
          <w:rFonts w:ascii="Marianne" w:eastAsia="Calibri" w:hAnsi="Marianne"/>
          <w:szCs w:val="20"/>
        </w:rPr>
        <w:t>3</w:t>
      </w:r>
      <w:r w:rsidRPr="009A5587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4ECC747E" w14:textId="77777777" w:rsidR="0065498B" w:rsidRPr="009A5587" w:rsidRDefault="0065498B">
      <w:pPr>
        <w:spacing w:after="200"/>
        <w:ind w:left="765"/>
        <w:contextualSpacing/>
        <w:rPr>
          <w:rFonts w:ascii="Marianne" w:eastAsia="Calibri" w:hAnsi="Marianne" w:cs="Arial"/>
          <w:sz w:val="24"/>
        </w:rPr>
      </w:pPr>
    </w:p>
    <w:p w14:paraId="149DF3FF" w14:textId="77777777" w:rsidR="0065498B" w:rsidRPr="002E3153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9A5587">
        <w:rPr>
          <w:rFonts w:ascii="Marianne" w:eastAsia="Calibri" w:hAnsi="Marianne"/>
          <w:b/>
        </w:rPr>
        <w:t>S’ENGAGE</w:t>
      </w:r>
      <w:r w:rsidRPr="009A5587">
        <w:rPr>
          <w:rFonts w:ascii="Marianne" w:eastAsia="Calibri" w:hAnsi="Marianne"/>
        </w:rPr>
        <w:t xml:space="preserve"> à réaliser, </w:t>
      </w:r>
      <w:r w:rsidRPr="009A5587">
        <w:rPr>
          <w:rFonts w:ascii="Marianne" w:eastAsia="Calibri" w:hAnsi="Marianne"/>
          <w:b/>
          <w:i/>
          <w:u w:val="single"/>
        </w:rPr>
        <w:t>sur la durée du chantier</w:t>
      </w:r>
      <w:r w:rsidRPr="009A5587">
        <w:rPr>
          <w:rFonts w:ascii="Marianne" w:eastAsia="Calibri" w:hAnsi="Marianne"/>
          <w:b/>
          <w:i/>
        </w:rPr>
        <w:t>,</w:t>
      </w:r>
      <w:r w:rsidRPr="009A5587">
        <w:rPr>
          <w:rFonts w:ascii="Marianne" w:eastAsia="Calibri" w:hAnsi="Marianne"/>
        </w:rPr>
        <w:t xml:space="preserve"> l’engagement d’insertion</w:t>
      </w:r>
      <w:r w:rsidRPr="009A5587">
        <w:rPr>
          <w:rFonts w:ascii="Marianne" w:eastAsia="Calibri" w:hAnsi="Marianne"/>
          <w:b/>
          <w:i/>
        </w:rPr>
        <w:t xml:space="preserve"> </w:t>
      </w:r>
      <w:r w:rsidRPr="009A5587">
        <w:rPr>
          <w:rFonts w:ascii="Marianne" w:eastAsia="Calibri" w:hAnsi="Marianne"/>
        </w:rPr>
        <w:t>prévu à l’article 1</w:t>
      </w:r>
      <w:r w:rsidR="00D80579">
        <w:rPr>
          <w:rFonts w:ascii="Marianne" w:eastAsia="Calibri" w:hAnsi="Marianne"/>
        </w:rPr>
        <w:t>3</w:t>
      </w:r>
      <w:r w:rsidRPr="009A5587">
        <w:rPr>
          <w:rFonts w:ascii="Marianne" w:eastAsia="Calibri" w:hAnsi="Marianne"/>
        </w:rPr>
        <w:t xml:space="preserve"> du CCAP, soit au minimum :</w:t>
      </w:r>
    </w:p>
    <w:p w14:paraId="535926FE" w14:textId="77777777" w:rsidR="002E3153" w:rsidRDefault="002E3153" w:rsidP="002E3153">
      <w:pPr>
        <w:pStyle w:val="Paragraphedeliste"/>
        <w:rPr>
          <w:rFonts w:ascii="Marianne" w:eastAsia="Calibri" w:hAnsi="Marianne"/>
          <w:sz w:val="24"/>
        </w:rPr>
      </w:pPr>
    </w:p>
    <w:p w14:paraId="35BAF195" w14:textId="77777777" w:rsidR="002E3153" w:rsidRPr="00B45358" w:rsidRDefault="002E3153" w:rsidP="002E3153">
      <w:pPr>
        <w:contextualSpacing/>
        <w:rPr>
          <w:rFonts w:ascii="Marianne" w:eastAsia="Calibri" w:hAnsi="Marianne"/>
          <w:sz w:val="24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5930"/>
        <w:gridCol w:w="1701"/>
      </w:tblGrid>
      <w:tr w:rsidR="002E3153" w:rsidRPr="008E736B" w14:paraId="75F67857" w14:textId="77777777" w:rsidTr="00383347">
        <w:trPr>
          <w:trHeight w:val="758"/>
          <w:jc w:val="center"/>
        </w:trPr>
        <w:tc>
          <w:tcPr>
            <w:tcW w:w="586" w:type="dxa"/>
            <w:shd w:val="clear" w:color="auto" w:fill="5B9BD5" w:themeFill="accent5"/>
          </w:tcPr>
          <w:p w14:paraId="5FD2C30F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 xml:space="preserve">Lot </w:t>
            </w:r>
          </w:p>
        </w:tc>
        <w:tc>
          <w:tcPr>
            <w:tcW w:w="5930" w:type="dxa"/>
            <w:shd w:val="clear" w:color="auto" w:fill="5B9BD5" w:themeFill="accent5"/>
          </w:tcPr>
          <w:p w14:paraId="3391FFCD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Libellé</w:t>
            </w:r>
          </w:p>
        </w:tc>
        <w:tc>
          <w:tcPr>
            <w:tcW w:w="1701" w:type="dxa"/>
            <w:shd w:val="clear" w:color="auto" w:fill="5B9BD5" w:themeFill="accent5"/>
          </w:tcPr>
          <w:p w14:paraId="030F1DCA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 xml:space="preserve">Nombre d’heures d’insertion à réaliser </w:t>
            </w:r>
          </w:p>
        </w:tc>
      </w:tr>
      <w:tr w:rsidR="002E3153" w:rsidRPr="008E736B" w14:paraId="5AF9FBE1" w14:textId="77777777" w:rsidTr="00383347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0B739706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N°2</w:t>
            </w:r>
          </w:p>
        </w:tc>
        <w:tc>
          <w:tcPr>
            <w:tcW w:w="5930" w:type="dxa"/>
            <w:shd w:val="clear" w:color="auto" w:fill="auto"/>
          </w:tcPr>
          <w:p w14:paraId="6C757D7F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Plâtrerie - faux plafonds – cloisons - menuiseries intérieures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C5371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  <w:tr w:rsidR="002E3153" w:rsidRPr="008E736B" w14:paraId="6C38CF14" w14:textId="77777777" w:rsidTr="00383347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4340BAE2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N°6</w:t>
            </w:r>
          </w:p>
        </w:tc>
        <w:tc>
          <w:tcPr>
            <w:tcW w:w="5930" w:type="dxa"/>
            <w:shd w:val="clear" w:color="auto" w:fill="auto"/>
          </w:tcPr>
          <w:p w14:paraId="254E4945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Electricité CFO/CFA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5D9563" w14:textId="77777777" w:rsidR="002E3153" w:rsidRPr="008E736B" w:rsidRDefault="002E3153" w:rsidP="00383347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</w:tbl>
    <w:p w14:paraId="259EACD5" w14:textId="77777777" w:rsidR="002E3153" w:rsidRPr="002B73F9" w:rsidRDefault="002E3153" w:rsidP="002E3153">
      <w:pPr>
        <w:contextualSpacing/>
        <w:rPr>
          <w:rFonts w:ascii="Marianne" w:eastAsia="Calibri" w:hAnsi="Marianne"/>
          <w:sz w:val="24"/>
        </w:rPr>
      </w:pPr>
    </w:p>
    <w:p w14:paraId="67A76626" w14:textId="77777777" w:rsidR="002B73F9" w:rsidRPr="009A5587" w:rsidRDefault="002B73F9" w:rsidP="002B73F9">
      <w:pPr>
        <w:contextualSpacing/>
        <w:rPr>
          <w:rFonts w:ascii="Marianne" w:eastAsia="Calibri" w:hAnsi="Marianne"/>
          <w:sz w:val="24"/>
        </w:rPr>
      </w:pPr>
    </w:p>
    <w:p w14:paraId="60431592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hAnsi="Marianne"/>
        </w:rPr>
      </w:pPr>
      <w:r w:rsidRPr="009A5587">
        <w:rPr>
          <w:rFonts w:ascii="Marianne" w:eastAsia="Calibri" w:hAnsi="Marianne"/>
          <w:b/>
          <w:sz w:val="24"/>
        </w:rPr>
        <w:t>S</w:t>
      </w:r>
      <w:r w:rsidRPr="009A5587">
        <w:rPr>
          <w:rFonts w:ascii="Marianne" w:eastAsia="Calibri" w:hAnsi="Marianne"/>
          <w:b/>
        </w:rPr>
        <w:t>’ENGAGE</w:t>
      </w:r>
      <w:r w:rsidRPr="009A5587">
        <w:rPr>
          <w:rFonts w:ascii="Marianne" w:eastAsia="Calibri" w:hAnsi="Marianne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65860D8B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9F622D" w14:textId="77777777" w:rsidR="0065498B" w:rsidRPr="009A5587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Fait en un seul original</w:t>
            </w:r>
          </w:p>
        </w:tc>
      </w:tr>
      <w:tr w:rsidR="0065498B" w:rsidRPr="009A5587" w14:paraId="5B0A9FBA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62C28C59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F200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79CC8362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35D9347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proofErr w:type="gramStart"/>
            <w:r w:rsidRPr="009A5587">
              <w:rPr>
                <w:rFonts w:ascii="Marianne" w:hAnsi="Marianne"/>
              </w:rPr>
              <w:t>le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BDDE5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07A325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74494918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419E81E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78E9705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2E88F25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6C5909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4772EA41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86262A" w14:textId="77777777" w:rsidR="0065498B" w:rsidRPr="00BA759A" w:rsidRDefault="0065498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BA759A">
              <w:rPr>
                <w:rFonts w:ascii="Marianne" w:hAnsi="Marianne"/>
                <w:color w:val="000000"/>
                <w:szCs w:val="20"/>
              </w:rPr>
              <w:t>entreprise</w:t>
            </w:r>
            <w:r w:rsidRPr="00BA759A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65498B" w:rsidRPr="009A5587" w14:paraId="6B80CD43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1E91A704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116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DC58B2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E788F9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228883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7FD837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3A920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A51D30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0189FC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BB6B4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B32458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A21BB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0D32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551E43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1ABED7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C0C00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9373F4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3FD4464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D9A297A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3612ED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0BF6064F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74F61E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B6B9762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799B7AD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CC48E0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83F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85CBB2B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502DECFB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188562D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7F3E1215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E9445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6BEF40FA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49C975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666498F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6D20B6D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B12F8F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1E54796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3F8200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0F0B06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CABA0A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0F66E8F1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48A86B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7D71BCD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58FB8EA4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7A030ED5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625D04CD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258E1D6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80A54E7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proofErr w:type="gramStart"/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  <w:proofErr w:type="gramEnd"/>
          </w:p>
          <w:p w14:paraId="1F67F80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2A2599D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954C3A9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23E30C5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85CB58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7ABD82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69106A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4B9C3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58F2A7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5C42C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E7AFE1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72E03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50FB33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65AD85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62949A8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4F31C675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59C16E6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274FEC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43975969" w14:textId="77777777" w:rsidR="009F203B" w:rsidRPr="009A5587" w:rsidRDefault="009F203B">
      <w:pPr>
        <w:rPr>
          <w:rFonts w:ascii="Marianne" w:hAnsi="Marianne"/>
          <w:sz w:val="28"/>
          <w:szCs w:val="28"/>
        </w:rPr>
      </w:pPr>
    </w:p>
    <w:p w14:paraId="204DE1FF" w14:textId="77777777" w:rsidR="0065498B" w:rsidRPr="00BA759A" w:rsidRDefault="009F203B" w:rsidP="00BA759A">
      <w:pPr>
        <w:jc w:val="center"/>
        <w:rPr>
          <w:rFonts w:ascii="Marianne" w:hAnsi="Marianne"/>
          <w:b/>
          <w:sz w:val="32"/>
          <w:szCs w:val="32"/>
        </w:rPr>
      </w:pPr>
      <w:r w:rsidRPr="009A5587">
        <w:rPr>
          <w:rFonts w:ascii="Marianne" w:hAnsi="Marianne"/>
          <w:sz w:val="28"/>
          <w:szCs w:val="28"/>
        </w:rPr>
        <w:br w:type="page"/>
      </w:r>
      <w:r w:rsidR="0065498B" w:rsidRPr="00BA759A">
        <w:rPr>
          <w:rFonts w:ascii="Marianne" w:hAnsi="Marianne"/>
          <w:b/>
          <w:sz w:val="32"/>
          <w:szCs w:val="32"/>
        </w:rPr>
        <w:t>ANNEXE N° 1 A L'ACTE D'ENGAGEMENT EN CAS DE</w:t>
      </w:r>
      <w:r w:rsidR="00BA759A">
        <w:rPr>
          <w:rFonts w:ascii="Marianne" w:hAnsi="Marianne"/>
          <w:b/>
          <w:sz w:val="32"/>
          <w:szCs w:val="32"/>
        </w:rPr>
        <w:t xml:space="preserve"> </w:t>
      </w:r>
      <w:r w:rsidR="0065498B" w:rsidRPr="00BA759A">
        <w:rPr>
          <w:rFonts w:ascii="Marianne" w:hAnsi="Marianne"/>
          <w:b/>
          <w:sz w:val="32"/>
          <w:szCs w:val="32"/>
        </w:rPr>
        <w:t>GROUPEMENT CONJOINT</w:t>
      </w:r>
    </w:p>
    <w:p w14:paraId="66E3A6BC" w14:textId="77777777" w:rsidR="0065498B" w:rsidRPr="00BA759A" w:rsidRDefault="0065498B">
      <w:pPr>
        <w:pStyle w:val="Paragraphe"/>
        <w:suppressAutoHyphens w:val="0"/>
        <w:spacing w:before="240"/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24"/>
        </w:rPr>
        <w:t>Détail des travaux exécutés par chacun des cotraitants</w:t>
      </w:r>
    </w:p>
    <w:p w14:paraId="468075DB" w14:textId="77777777" w:rsidR="0065498B" w:rsidRPr="00BA759A" w:rsidRDefault="0065498B">
      <w:pPr>
        <w:pStyle w:val="Paragraphe"/>
        <w:spacing w:after="240"/>
        <w:jc w:val="center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</w:rPr>
        <w:t>Répartition de la rémunération correspondante</w:t>
      </w:r>
    </w:p>
    <w:p w14:paraId="49361A31" w14:textId="77777777" w:rsidR="0065498B" w:rsidRPr="00BA759A" w:rsidRDefault="0065498B">
      <w:pPr>
        <w:pStyle w:val="Paradouble"/>
        <w:keepNext/>
        <w:rPr>
          <w:rFonts w:ascii="Marianne" w:hAnsi="Marianne"/>
          <w:b/>
          <w:sz w:val="22"/>
          <w:szCs w:val="22"/>
        </w:rPr>
      </w:pPr>
      <w:r w:rsidRPr="00BA759A">
        <w:rPr>
          <w:rFonts w:ascii="Marianne" w:hAnsi="Marianne"/>
          <w:b/>
          <w:sz w:val="22"/>
          <w:szCs w:val="22"/>
          <w:u w:val="single"/>
        </w:rPr>
        <w:t>1. Détail des travaux :</w:t>
      </w:r>
    </w:p>
    <w:tbl>
      <w:tblPr>
        <w:tblW w:w="939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6"/>
        <w:gridCol w:w="4073"/>
        <w:gridCol w:w="4691"/>
      </w:tblGrid>
      <w:tr w:rsidR="0065498B" w:rsidRPr="00BA759A" w14:paraId="367F294E" w14:textId="77777777" w:rsidTr="002B73F9">
        <w:trPr>
          <w:trHeight w:val="593"/>
          <w:tblHeader/>
        </w:trPr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B979627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mandataire</w:t>
            </w:r>
            <w:proofErr w:type="gramEnd"/>
          </w:p>
          <w:p w14:paraId="41683387" w14:textId="77777777" w:rsidR="0065498B" w:rsidRPr="00BA759A" w:rsidRDefault="0065498B">
            <w:pPr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 w:rsidRPr="00BA759A"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8DA852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du mandataire - Poste(s) technique(s) *</w:t>
            </w:r>
          </w:p>
        </w:tc>
      </w:tr>
      <w:tr w:rsidR="0065498B" w:rsidRPr="00BA759A" w14:paraId="5C342775" w14:textId="77777777" w:rsidTr="002B73F9">
        <w:trPr>
          <w:trHeight w:val="296"/>
          <w:tblHeader/>
        </w:trPr>
        <w:tc>
          <w:tcPr>
            <w:tcW w:w="46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760752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BD8A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31421EEA" w14:textId="77777777" w:rsidTr="002B73F9">
        <w:trPr>
          <w:trHeight w:val="3013"/>
        </w:trPr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A9FB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92D7A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0D2D62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36F802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793F8B0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2B84B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32EDC1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7BE1A86" w14:textId="77777777" w:rsidR="0065498B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30C5B0D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C0DC96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55448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9AF276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87345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EFE7F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EA2B9F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3C4D3E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10328D4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67BAE062" w14:textId="77777777" w:rsidTr="002B73F9">
        <w:trPr>
          <w:trHeight w:val="296"/>
        </w:trPr>
        <w:tc>
          <w:tcPr>
            <w:tcW w:w="46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A8BEF0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1E569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5497070A" w14:textId="77777777" w:rsidTr="002B73F9">
        <w:trPr>
          <w:trHeight w:val="608"/>
        </w:trPr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3EF788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5AACD6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des autres cotraitants - Poste(s) technique(s) *</w:t>
            </w:r>
          </w:p>
        </w:tc>
      </w:tr>
      <w:tr w:rsidR="0065498B" w:rsidRPr="00BA759A" w14:paraId="4CF03107" w14:textId="77777777" w:rsidTr="002B73F9">
        <w:trPr>
          <w:trHeight w:val="124"/>
        </w:trPr>
        <w:tc>
          <w:tcPr>
            <w:tcW w:w="46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0F5F8ED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B845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16FBBB9" w14:textId="77777777" w:rsidTr="002B73F9">
        <w:trPr>
          <w:trHeight w:val="3013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5C152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263038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D14AE7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D76923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8D4AA5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979B5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2EC98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DF6C62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F1C3B7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921AB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BCE8F2C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577B87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2ABD4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BAC922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66FCCF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A160D2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B041FBD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8424578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42F5E031" w14:textId="77777777" w:rsidTr="002B73F9">
        <w:trPr>
          <w:trHeight w:val="296"/>
        </w:trPr>
        <w:tc>
          <w:tcPr>
            <w:tcW w:w="46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818BB6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D9A75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1552428" w14:textId="77777777" w:rsidTr="002B73F9">
        <w:trPr>
          <w:trHeight w:val="2716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68FFD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ED519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A71E10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D34F5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E97AF7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C3379E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DD7FDD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232DF8D" w14:textId="77777777" w:rsid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4B6FD29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B1AFF0A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B6E0C0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3D8EF7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46811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6DC70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978B5D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6E4438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FF971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008BC1F" w14:textId="77777777" w:rsidTr="002B73F9">
        <w:trPr>
          <w:trHeight w:val="296"/>
        </w:trPr>
        <w:tc>
          <w:tcPr>
            <w:tcW w:w="469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A58C63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B9AC0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A259A40" w14:textId="77777777" w:rsidR="0065498B" w:rsidRPr="00BA759A" w:rsidRDefault="0065498B">
      <w:pPr>
        <w:suppressAutoHyphens w:val="0"/>
        <w:spacing w:before="120"/>
        <w:ind w:left="-284"/>
        <w:jc w:val="center"/>
        <w:rPr>
          <w:rFonts w:ascii="Marianne" w:hAnsi="Marianne"/>
          <w:sz w:val="22"/>
          <w:szCs w:val="22"/>
        </w:rPr>
      </w:pPr>
      <w:bookmarkStart w:id="8" w:name="MacroEffectuee"/>
      <w:bookmarkEnd w:id="8"/>
      <w:r w:rsidRPr="00BA759A">
        <w:rPr>
          <w:rFonts w:ascii="Marianne" w:hAnsi="Marianne"/>
          <w:sz w:val="22"/>
          <w:szCs w:val="22"/>
        </w:rPr>
        <w:t>* Inscrire les n° d’articles et les désignations mentionnés dans la DPGF.</w:t>
      </w:r>
    </w:p>
    <w:p w14:paraId="4F9B4A70" w14:textId="777FAA56" w:rsidR="0065498B" w:rsidRPr="00BA759A" w:rsidRDefault="0065498B">
      <w:pPr>
        <w:keepNext/>
        <w:keepLines/>
        <w:pageBreakBefore/>
        <w:numPr>
          <w:ilvl w:val="0"/>
          <w:numId w:val="10"/>
        </w:numPr>
        <w:spacing w:before="240" w:after="240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  <w:u w:val="single"/>
        </w:rPr>
        <w:t>Répartition de la rémunération</w:t>
      </w:r>
      <w:r w:rsidR="002B73F9">
        <w:rPr>
          <w:rFonts w:ascii="Marianne" w:hAnsi="Marianne"/>
          <w:b/>
          <w:sz w:val="24"/>
          <w:u w:val="single"/>
        </w:rPr>
        <w:t xml:space="preserve"> par cotraitant en fonction des tranches exprimés en euros HT</w:t>
      </w:r>
    </w:p>
    <w:tbl>
      <w:tblPr>
        <w:tblW w:w="0" w:type="auto"/>
        <w:tblInd w:w="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14"/>
        <w:gridCol w:w="2126"/>
        <w:gridCol w:w="1843"/>
        <w:gridCol w:w="2268"/>
      </w:tblGrid>
      <w:tr w:rsidR="00755418" w:rsidRPr="00BA759A" w14:paraId="48A57069" w14:textId="77777777" w:rsidTr="0023783F">
        <w:trPr>
          <w:tblHeader/>
        </w:trPr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9A7D7FE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67161BE3" w14:textId="77777777" w:rsidR="00755418" w:rsidRPr="00BA759A" w:rsidRDefault="00755418" w:rsidP="0023783F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Travaux</w:t>
            </w:r>
          </w:p>
          <w:p w14:paraId="5638D3E4" w14:textId="77777777" w:rsidR="00755418" w:rsidRPr="00BA759A" w:rsidRDefault="00755418" w:rsidP="0023783F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D25B867" w14:textId="77777777" w:rsidR="00755418" w:rsidRPr="00BA759A" w:rsidRDefault="00755418" w:rsidP="0023783F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203AD0" w14:textId="77777777" w:rsidR="00755418" w:rsidRPr="00BA759A" w:rsidRDefault="00755418" w:rsidP="0023783F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7CE68C" w14:textId="77777777" w:rsidR="00755418" w:rsidRPr="00BA759A" w:rsidRDefault="00755418" w:rsidP="0023783F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755418" w:rsidRPr="00BA759A" w14:paraId="0A154792" w14:textId="77777777" w:rsidTr="0023783F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DD64730" w14:textId="77777777" w:rsidR="00755418" w:rsidRPr="00BA759A" w:rsidRDefault="00755418" w:rsidP="0023783F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7075A426" w14:textId="77777777" w:rsidR="00755418" w:rsidRPr="00BA759A" w:rsidRDefault="00755418" w:rsidP="0023783F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729FB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27CD8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2B48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2BB761A6" w14:textId="77777777" w:rsidTr="0023783F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675A6B" w14:textId="77777777" w:rsidR="00755418" w:rsidRPr="00BA759A" w:rsidRDefault="00755418" w:rsidP="0023783F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104A56C" w14:textId="77777777" w:rsidR="00755418" w:rsidRPr="00BA759A" w:rsidRDefault="00755418" w:rsidP="0023783F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4ADF1A" w14:textId="77777777" w:rsidR="00755418" w:rsidRPr="00BA759A" w:rsidRDefault="00755418" w:rsidP="0023783F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5DAB22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7B0427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4B5B2CFA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3D94060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875647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05AC80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34A05BDE" w14:textId="77777777" w:rsidTr="0023783F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9EB28" w14:textId="77777777" w:rsidR="00755418" w:rsidRPr="00BA759A" w:rsidRDefault="00755418" w:rsidP="0023783F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F2CCF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BB6B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D6E2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5C512DAD" w14:textId="77777777" w:rsidTr="0023783F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F11D3B" w14:textId="77777777" w:rsidR="00755418" w:rsidRPr="00BA759A" w:rsidRDefault="00755418" w:rsidP="0023783F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B2225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9CABF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CB0A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587438A8" w14:textId="77777777" w:rsidTr="0023783F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52272E" w14:textId="77777777" w:rsidR="00755418" w:rsidRPr="00BA759A" w:rsidRDefault="00755418" w:rsidP="0023783F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7B5E7AD" w14:textId="77777777" w:rsidR="00755418" w:rsidRPr="00BA759A" w:rsidRDefault="00755418" w:rsidP="0023783F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85BB20" w14:textId="77777777" w:rsidR="00755418" w:rsidRPr="00BA759A" w:rsidRDefault="00755418" w:rsidP="0023783F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68AE51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F41E49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73AAD96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1222FE2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A328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E6F5E6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4C309E07" w14:textId="77777777" w:rsidTr="0023783F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DAE5AC9" w14:textId="77777777" w:rsidR="00755418" w:rsidRPr="00BA759A" w:rsidRDefault="00755418" w:rsidP="0023783F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4DDB9C5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692C9201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EA2F97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3F36DAFD" w14:textId="77777777" w:rsidTr="0023783F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2B5B39" w14:textId="77777777" w:rsidR="00755418" w:rsidRPr="00BA759A" w:rsidRDefault="00755418" w:rsidP="0023783F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743AB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BC62D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E6008" w14:textId="77777777" w:rsidR="00755418" w:rsidRPr="00BA759A" w:rsidRDefault="00755418" w:rsidP="0023783F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2FA771E0" w14:textId="77777777" w:rsidTr="0023783F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7BEBB6" w14:textId="77777777" w:rsidR="00755418" w:rsidRPr="00BA759A" w:rsidRDefault="00755418" w:rsidP="0023783F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4B0E69C0" w14:textId="77777777" w:rsidR="00755418" w:rsidRPr="00BA759A" w:rsidRDefault="00755418" w:rsidP="0023783F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FBD347" w14:textId="77777777" w:rsidR="00755418" w:rsidRPr="00BA759A" w:rsidRDefault="00755418" w:rsidP="0023783F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E50D2F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377502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990894C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8EFEB98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E0EE5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FE3797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3A6F4E91" w14:textId="77777777" w:rsidTr="0023783F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5C865EE" w14:textId="77777777" w:rsidR="00755418" w:rsidRPr="00BA759A" w:rsidRDefault="00755418" w:rsidP="0023783F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3FB4735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49E79DBC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9B1B33" w14:textId="77777777" w:rsidR="00755418" w:rsidRPr="00BA759A" w:rsidRDefault="00755418" w:rsidP="0023783F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755418" w:rsidRPr="00BA759A" w14:paraId="6BEC56E2" w14:textId="77777777" w:rsidTr="0023783F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5DEC0" w14:textId="77777777" w:rsidR="00755418" w:rsidRPr="00BA759A" w:rsidRDefault="00755418" w:rsidP="0023783F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Total du marché</w:t>
            </w:r>
            <w:r w:rsidRPr="00BA759A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4FEE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00A31AE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220C058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7FCB88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AFF8E6" w14:textId="77777777" w:rsidR="00755418" w:rsidRPr="00BA759A" w:rsidRDefault="00755418" w:rsidP="0023783F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6859DBE" w14:textId="77777777" w:rsidR="0065498B" w:rsidRDefault="0065498B">
      <w:pPr>
        <w:pStyle w:val="Corpsdetexte"/>
        <w:suppressAutoHyphens w:val="0"/>
        <w:spacing w:after="176"/>
        <w:ind w:left="-284"/>
        <w:jc w:val="center"/>
      </w:pPr>
    </w:p>
    <w:sectPr w:rsidR="0065498B" w:rsidSect="00BA7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709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803D" w14:textId="77777777" w:rsidR="0066568E" w:rsidRDefault="0066568E">
      <w:r>
        <w:separator/>
      </w:r>
    </w:p>
  </w:endnote>
  <w:endnote w:type="continuationSeparator" w:id="0">
    <w:p w14:paraId="45C48615" w14:textId="77777777" w:rsidR="0066568E" w:rsidRDefault="0066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4D2E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7B55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60D4CC3F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16233C81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275CE8">
            <w:rPr>
              <w:rStyle w:val="Numrodepage"/>
              <w:noProof/>
              <w:sz w:val="16"/>
              <w:szCs w:val="16"/>
              <w:lang w:val="x-none" w:eastAsia="x-none"/>
            </w:rPr>
            <w:t>6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5EAC6D3E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33A7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9B93" w14:textId="77777777" w:rsidR="0066568E" w:rsidRDefault="0066568E">
      <w:r>
        <w:separator/>
      </w:r>
    </w:p>
  </w:footnote>
  <w:footnote w:type="continuationSeparator" w:id="0">
    <w:p w14:paraId="259F7570" w14:textId="77777777" w:rsidR="0066568E" w:rsidRDefault="0066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648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60F3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8367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726DC"/>
    <w:multiLevelType w:val="hybridMultilevel"/>
    <w:tmpl w:val="7F50B012"/>
    <w:lvl w:ilvl="0" w:tplc="C6B8FD14">
      <w:numFmt w:val="bullet"/>
      <w:lvlText w:val="-"/>
      <w:lvlJc w:val="left"/>
      <w:pPr>
        <w:ind w:left="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70C24AF"/>
    <w:multiLevelType w:val="multilevel"/>
    <w:tmpl w:val="087E4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41960855">
    <w:abstractNumId w:val="0"/>
  </w:num>
  <w:num w:numId="2" w16cid:durableId="275332180">
    <w:abstractNumId w:val="1"/>
  </w:num>
  <w:num w:numId="3" w16cid:durableId="569195594">
    <w:abstractNumId w:val="2"/>
  </w:num>
  <w:num w:numId="4" w16cid:durableId="1680933498">
    <w:abstractNumId w:val="3"/>
  </w:num>
  <w:num w:numId="5" w16cid:durableId="988484503">
    <w:abstractNumId w:val="4"/>
  </w:num>
  <w:num w:numId="6" w16cid:durableId="476990395">
    <w:abstractNumId w:val="5"/>
  </w:num>
  <w:num w:numId="7" w16cid:durableId="253706292">
    <w:abstractNumId w:val="6"/>
  </w:num>
  <w:num w:numId="8" w16cid:durableId="1427381165">
    <w:abstractNumId w:val="7"/>
  </w:num>
  <w:num w:numId="9" w16cid:durableId="707536082">
    <w:abstractNumId w:val="8"/>
  </w:num>
  <w:num w:numId="10" w16cid:durableId="416101216">
    <w:abstractNumId w:val="9"/>
  </w:num>
  <w:num w:numId="11" w16cid:durableId="150223538">
    <w:abstractNumId w:val="10"/>
  </w:num>
  <w:num w:numId="12" w16cid:durableId="1728870834">
    <w:abstractNumId w:val="11"/>
  </w:num>
  <w:num w:numId="13" w16cid:durableId="3855665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D3936"/>
    <w:rsid w:val="00131FD3"/>
    <w:rsid w:val="001464E9"/>
    <w:rsid w:val="00193992"/>
    <w:rsid w:val="001D4BA0"/>
    <w:rsid w:val="00200B20"/>
    <w:rsid w:val="0021546C"/>
    <w:rsid w:val="00235CDB"/>
    <w:rsid w:val="00253601"/>
    <w:rsid w:val="00271AFA"/>
    <w:rsid w:val="00275CE8"/>
    <w:rsid w:val="002B73F9"/>
    <w:rsid w:val="002C40E3"/>
    <w:rsid w:val="002C5BA6"/>
    <w:rsid w:val="002E3153"/>
    <w:rsid w:val="00303F9C"/>
    <w:rsid w:val="00367EFB"/>
    <w:rsid w:val="00370B45"/>
    <w:rsid w:val="0037302D"/>
    <w:rsid w:val="00374406"/>
    <w:rsid w:val="0038789A"/>
    <w:rsid w:val="003E2736"/>
    <w:rsid w:val="003E6B3C"/>
    <w:rsid w:val="00543779"/>
    <w:rsid w:val="005468D4"/>
    <w:rsid w:val="005524B0"/>
    <w:rsid w:val="00555993"/>
    <w:rsid w:val="00571F91"/>
    <w:rsid w:val="00582B54"/>
    <w:rsid w:val="005936DD"/>
    <w:rsid w:val="005C767C"/>
    <w:rsid w:val="005E5D64"/>
    <w:rsid w:val="00600928"/>
    <w:rsid w:val="0065498B"/>
    <w:rsid w:val="00663082"/>
    <w:rsid w:val="0066568E"/>
    <w:rsid w:val="006A1275"/>
    <w:rsid w:val="006C5EB3"/>
    <w:rsid w:val="006E5619"/>
    <w:rsid w:val="006E5F24"/>
    <w:rsid w:val="00725443"/>
    <w:rsid w:val="00734EF3"/>
    <w:rsid w:val="00754F29"/>
    <w:rsid w:val="00755418"/>
    <w:rsid w:val="007820FE"/>
    <w:rsid w:val="007939C3"/>
    <w:rsid w:val="007A64B7"/>
    <w:rsid w:val="007E45A8"/>
    <w:rsid w:val="00954132"/>
    <w:rsid w:val="0097637F"/>
    <w:rsid w:val="00976750"/>
    <w:rsid w:val="009859A4"/>
    <w:rsid w:val="009A5587"/>
    <w:rsid w:val="009F203B"/>
    <w:rsid w:val="009F4B9F"/>
    <w:rsid w:val="00A23BB0"/>
    <w:rsid w:val="00A60D1D"/>
    <w:rsid w:val="00A84E4C"/>
    <w:rsid w:val="00AA495E"/>
    <w:rsid w:val="00AE1D41"/>
    <w:rsid w:val="00B15FD5"/>
    <w:rsid w:val="00B36945"/>
    <w:rsid w:val="00B55DB7"/>
    <w:rsid w:val="00B8343B"/>
    <w:rsid w:val="00BA759A"/>
    <w:rsid w:val="00C10F1A"/>
    <w:rsid w:val="00C144AC"/>
    <w:rsid w:val="00C169B6"/>
    <w:rsid w:val="00C31DBE"/>
    <w:rsid w:val="00C72434"/>
    <w:rsid w:val="00CB3878"/>
    <w:rsid w:val="00CD05CF"/>
    <w:rsid w:val="00CE2A73"/>
    <w:rsid w:val="00CF0CE2"/>
    <w:rsid w:val="00D80579"/>
    <w:rsid w:val="00DA286E"/>
    <w:rsid w:val="00DC296B"/>
    <w:rsid w:val="00DD0DFB"/>
    <w:rsid w:val="00E06A60"/>
    <w:rsid w:val="00E329B3"/>
    <w:rsid w:val="00E37730"/>
    <w:rsid w:val="00E45BD2"/>
    <w:rsid w:val="00E50658"/>
    <w:rsid w:val="00E6003E"/>
    <w:rsid w:val="00E72BB6"/>
    <w:rsid w:val="00F31621"/>
    <w:rsid w:val="00F50ED3"/>
    <w:rsid w:val="00FA54CE"/>
    <w:rsid w:val="00FD1C00"/>
    <w:rsid w:val="00FD32BF"/>
    <w:rsid w:val="00FE1429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736067CF"/>
  <w15:chartTrackingRefBased/>
  <w15:docId w15:val="{6DDFBC53-C6C5-4F79-B134-6781204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15FD5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C169B6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169B6"/>
    <w:rPr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C169B6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1643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RAZUREL Clémentine</dc:creator>
  <cp:keywords/>
  <dc:description/>
  <cp:lastModifiedBy>FABRE Thierry</cp:lastModifiedBy>
  <cp:revision>11</cp:revision>
  <cp:lastPrinted>1899-12-31T23:00:00Z</cp:lastPrinted>
  <dcterms:created xsi:type="dcterms:W3CDTF">2025-05-27T06:02:00Z</dcterms:created>
  <dcterms:modified xsi:type="dcterms:W3CDTF">2026-01-28T17:10:00Z</dcterms:modified>
</cp:coreProperties>
</file>